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3E1" w:rsidRPr="00F04A71" w:rsidRDefault="000443E1" w:rsidP="00F04A71">
      <w:pPr>
        <w:tabs>
          <w:tab w:val="left" w:pos="4077"/>
          <w:tab w:val="left" w:pos="7876"/>
          <w:tab w:val="left" w:pos="10419"/>
        </w:tabs>
        <w:spacing w:after="0" w:line="240" w:lineRule="auto"/>
        <w:jc w:val="center"/>
        <w:outlineLvl w:val="0"/>
        <w:rPr>
          <w:rFonts w:ascii="Times New Roman" w:hAnsi="Times New Roman" w:cs="Times New Roman"/>
          <w:b/>
          <w:bCs/>
          <w:sz w:val="24"/>
          <w:szCs w:val="24"/>
          <w:lang w:eastAsia="ru-RU"/>
        </w:rPr>
      </w:pPr>
      <w:proofErr w:type="gramStart"/>
      <w:r w:rsidRPr="00F04A71">
        <w:rPr>
          <w:rFonts w:ascii="Times New Roman" w:hAnsi="Times New Roman" w:cs="Times New Roman"/>
          <w:b/>
          <w:bCs/>
          <w:sz w:val="24"/>
          <w:szCs w:val="24"/>
          <w:lang w:eastAsia="ru-RU"/>
        </w:rPr>
        <w:t>Договор  на</w:t>
      </w:r>
      <w:proofErr w:type="gramEnd"/>
      <w:r w:rsidRPr="00F04A71">
        <w:rPr>
          <w:rFonts w:ascii="Times New Roman" w:hAnsi="Times New Roman" w:cs="Times New Roman"/>
          <w:b/>
          <w:bCs/>
          <w:sz w:val="24"/>
          <w:szCs w:val="24"/>
          <w:lang w:eastAsia="ru-RU"/>
        </w:rPr>
        <w:t xml:space="preserve"> оказание  услуг</w:t>
      </w:r>
      <w:r w:rsidR="00D15657" w:rsidRPr="00F04A71">
        <w:rPr>
          <w:rFonts w:ascii="Times New Roman" w:hAnsi="Times New Roman" w:cs="Times New Roman"/>
          <w:b/>
          <w:bCs/>
          <w:sz w:val="24"/>
          <w:szCs w:val="24"/>
          <w:lang w:eastAsia="ru-RU"/>
        </w:rPr>
        <w:t xml:space="preserve"> </w:t>
      </w:r>
      <w:r w:rsidR="00D15657" w:rsidRPr="00F04A71">
        <w:rPr>
          <w:rFonts w:ascii="Times New Roman" w:hAnsi="Times New Roman" w:cs="Times New Roman"/>
          <w:b/>
          <w:bCs/>
          <w:i/>
          <w:sz w:val="24"/>
          <w:szCs w:val="24"/>
          <w:lang w:eastAsia="ru-RU"/>
        </w:rPr>
        <w:t>(рамочный)</w:t>
      </w:r>
      <w:r w:rsidRPr="00F04A71">
        <w:rPr>
          <w:rFonts w:ascii="Times New Roman" w:hAnsi="Times New Roman" w:cs="Times New Roman"/>
          <w:b/>
          <w:bCs/>
          <w:sz w:val="24"/>
          <w:szCs w:val="24"/>
          <w:lang w:eastAsia="ru-RU"/>
        </w:rPr>
        <w:t xml:space="preserve"> </w:t>
      </w:r>
    </w:p>
    <w:p w:rsidR="000443E1" w:rsidRPr="00F04A71"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F04A71">
        <w:rPr>
          <w:rFonts w:ascii="Times New Roman" w:hAnsi="Times New Roman" w:cs="Times New Roman"/>
          <w:b/>
          <w:bCs/>
          <w:sz w:val="24"/>
          <w:szCs w:val="24"/>
          <w:lang w:eastAsia="ru-RU"/>
        </w:rPr>
        <w:t xml:space="preserve">№ </w:t>
      </w:r>
      <w:permStart w:id="453335930" w:edGrp="everyone"/>
      <w:r w:rsidRPr="00F04A71">
        <w:rPr>
          <w:rFonts w:ascii="Times New Roman" w:hAnsi="Times New Roman" w:cs="Times New Roman"/>
          <w:b/>
          <w:bCs/>
          <w:sz w:val="24"/>
          <w:szCs w:val="24"/>
          <w:lang w:eastAsia="ru-RU"/>
        </w:rPr>
        <w:t>________________</w:t>
      </w:r>
      <w:permEnd w:id="453335930"/>
    </w:p>
    <w:p w:rsidR="000443E1" w:rsidRPr="00F04A71" w:rsidRDefault="000443E1" w:rsidP="00BB08D7">
      <w:pPr>
        <w:spacing w:after="0" w:line="240" w:lineRule="auto"/>
        <w:jc w:val="center"/>
        <w:rPr>
          <w:rFonts w:ascii="Times New Roman" w:hAnsi="Times New Roman" w:cs="Times New Roman"/>
          <w:b/>
          <w:bCs/>
          <w:sz w:val="24"/>
          <w:szCs w:val="24"/>
          <w:lang w:eastAsia="ru-RU"/>
        </w:rPr>
      </w:pPr>
    </w:p>
    <w:p w:rsidR="000443E1" w:rsidRPr="00F04A71" w:rsidRDefault="000443E1" w:rsidP="00BB08D7">
      <w:pPr>
        <w:spacing w:after="0" w:line="240" w:lineRule="auto"/>
        <w:jc w:val="center"/>
        <w:rPr>
          <w:rFonts w:ascii="Times New Roman" w:hAnsi="Times New Roman" w:cs="Times New Roman"/>
          <w:b/>
          <w:bCs/>
          <w:sz w:val="24"/>
          <w:szCs w:val="24"/>
          <w:lang w:eastAsia="ru-RU"/>
        </w:rPr>
      </w:pPr>
      <w:r w:rsidRPr="00F04A71">
        <w:rPr>
          <w:rFonts w:ascii="Times New Roman" w:hAnsi="Times New Roman" w:cs="Times New Roman"/>
          <w:sz w:val="24"/>
          <w:szCs w:val="24"/>
          <w:lang w:eastAsia="ru-RU"/>
        </w:rPr>
        <w:t xml:space="preserve">г. </w:t>
      </w:r>
      <w:permStart w:id="302988665" w:edGrp="everyone"/>
      <w:r w:rsidR="00792C33" w:rsidRPr="00F04A71">
        <w:rPr>
          <w:rFonts w:ascii="Times New Roman" w:hAnsi="Times New Roman" w:cs="Times New Roman"/>
          <w:sz w:val="24"/>
          <w:szCs w:val="24"/>
          <w:lang w:eastAsia="ru-RU"/>
        </w:rPr>
        <w:t xml:space="preserve">       </w:t>
      </w:r>
      <w:r w:rsidRPr="00F04A71">
        <w:rPr>
          <w:rFonts w:ascii="Times New Roman" w:hAnsi="Times New Roman" w:cs="Times New Roman"/>
          <w:sz w:val="24"/>
          <w:szCs w:val="24"/>
          <w:lang w:eastAsia="ru-RU"/>
        </w:rPr>
        <w:t xml:space="preserve">   </w:t>
      </w:r>
      <w:permEnd w:id="302988665"/>
      <w:r w:rsidRPr="00F04A71">
        <w:rPr>
          <w:rFonts w:ascii="Times New Roman" w:hAnsi="Times New Roman" w:cs="Times New Roman"/>
          <w:sz w:val="24"/>
          <w:szCs w:val="24"/>
          <w:lang w:eastAsia="ru-RU"/>
        </w:rPr>
        <w:t xml:space="preserve">                                                                                           </w:t>
      </w:r>
      <w:permStart w:id="986517272" w:edGrp="everyone"/>
      <w:r w:rsidRPr="00F04A71">
        <w:rPr>
          <w:rFonts w:ascii="Times New Roman" w:hAnsi="Times New Roman" w:cs="Times New Roman"/>
          <w:sz w:val="24"/>
          <w:szCs w:val="24"/>
          <w:lang w:eastAsia="ru-RU"/>
        </w:rPr>
        <w:t>“___” __________  20</w:t>
      </w:r>
      <w:r w:rsidR="00F709C8">
        <w:rPr>
          <w:rFonts w:ascii="Times New Roman" w:hAnsi="Times New Roman" w:cs="Times New Roman"/>
          <w:sz w:val="24"/>
          <w:szCs w:val="24"/>
          <w:lang w:eastAsia="ru-RU"/>
        </w:rPr>
        <w:t>1</w:t>
      </w:r>
      <w:r w:rsidR="00A71537">
        <w:rPr>
          <w:rFonts w:ascii="Times New Roman" w:hAnsi="Times New Roman" w:cs="Times New Roman"/>
          <w:sz w:val="24"/>
          <w:szCs w:val="24"/>
          <w:lang w:eastAsia="ru-RU"/>
        </w:rPr>
        <w:t>_</w:t>
      </w:r>
      <w:permEnd w:id="986517272"/>
      <w:r w:rsidRPr="00F04A71">
        <w:rPr>
          <w:rFonts w:ascii="Times New Roman" w:hAnsi="Times New Roman" w:cs="Times New Roman"/>
          <w:sz w:val="24"/>
          <w:szCs w:val="24"/>
          <w:lang w:eastAsia="ru-RU"/>
        </w:rPr>
        <w:t>.</w:t>
      </w:r>
    </w:p>
    <w:p w:rsidR="000443E1" w:rsidRPr="00F04A71" w:rsidRDefault="000443E1" w:rsidP="00BB08D7">
      <w:pPr>
        <w:suppressAutoHyphens/>
        <w:spacing w:after="0" w:line="240" w:lineRule="auto"/>
        <w:jc w:val="both"/>
        <w:rPr>
          <w:rFonts w:ascii="Times New Roman" w:hAnsi="Times New Roman" w:cs="Times New Roman"/>
          <w:sz w:val="24"/>
          <w:szCs w:val="24"/>
          <w:lang w:eastAsia="ru-RU"/>
        </w:rPr>
      </w:pPr>
    </w:p>
    <w:p w:rsidR="000443E1" w:rsidRPr="00F04A71" w:rsidRDefault="000443E1" w:rsidP="00BB08D7">
      <w:pPr>
        <w:spacing w:after="0" w:line="240" w:lineRule="auto"/>
        <w:ind w:firstLine="284"/>
        <w:jc w:val="both"/>
        <w:rPr>
          <w:rFonts w:ascii="Times New Roman" w:hAnsi="Times New Roman" w:cs="Times New Roman"/>
          <w:sz w:val="24"/>
          <w:szCs w:val="24"/>
          <w:lang w:eastAsia="ru-RU"/>
        </w:rPr>
      </w:pPr>
    </w:p>
    <w:p w:rsidR="000443E1" w:rsidRPr="00F04A71" w:rsidRDefault="007B43F0" w:rsidP="00BB08D7">
      <w:pPr>
        <w:spacing w:after="0" w:line="240" w:lineRule="auto"/>
        <w:jc w:val="both"/>
        <w:rPr>
          <w:rFonts w:ascii="Times New Roman" w:hAnsi="Times New Roman" w:cs="Times New Roman"/>
          <w:sz w:val="24"/>
          <w:szCs w:val="24"/>
          <w:lang w:eastAsia="ru-RU"/>
        </w:rPr>
      </w:pPr>
      <w:permStart w:id="1700011385" w:edGrp="everyone"/>
      <w:r w:rsidRPr="00F04A71">
        <w:rPr>
          <w:rFonts w:ascii="Times New Roman" w:hAnsi="Times New Roman" w:cs="Times New Roman"/>
          <w:sz w:val="24"/>
          <w:szCs w:val="24"/>
          <w:lang w:eastAsia="ru-RU"/>
        </w:rPr>
        <w:t>_______________</w:t>
      </w:r>
      <w:r w:rsidR="000443E1" w:rsidRPr="00F04A71">
        <w:rPr>
          <w:rFonts w:ascii="Times New Roman" w:hAnsi="Times New Roman" w:cs="Times New Roman"/>
          <w:sz w:val="24"/>
          <w:szCs w:val="24"/>
          <w:lang w:eastAsia="ru-RU"/>
        </w:rPr>
        <w:t xml:space="preserve"> «_____________</w:t>
      </w:r>
      <w:proofErr w:type="gramStart"/>
      <w:r w:rsidR="000443E1" w:rsidRPr="00F04A71">
        <w:rPr>
          <w:rFonts w:ascii="Times New Roman" w:hAnsi="Times New Roman" w:cs="Times New Roman"/>
          <w:sz w:val="24"/>
          <w:szCs w:val="24"/>
          <w:lang w:eastAsia="ru-RU"/>
        </w:rPr>
        <w:t>»</w:t>
      </w:r>
      <w:permEnd w:id="1700011385"/>
      <w:r w:rsidR="000443E1"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именуемое</w:t>
      </w:r>
      <w:proofErr w:type="gramEnd"/>
      <w:r w:rsidRPr="00F04A71">
        <w:rPr>
          <w:rFonts w:ascii="Times New Roman" w:hAnsi="Times New Roman" w:cs="Times New Roman"/>
          <w:sz w:val="24"/>
          <w:szCs w:val="24"/>
          <w:lang w:eastAsia="ru-RU"/>
        </w:rPr>
        <w:t xml:space="preserve"> в дальнейшем «Исполнитель»</w:t>
      </w:r>
      <w:r w:rsidR="000443E1" w:rsidRPr="00F04A71">
        <w:rPr>
          <w:rFonts w:ascii="Times New Roman" w:hAnsi="Times New Roman" w:cs="Times New Roman"/>
          <w:sz w:val="24"/>
          <w:szCs w:val="24"/>
          <w:lang w:eastAsia="ru-RU"/>
        </w:rPr>
        <w:t xml:space="preserve"> в лице </w:t>
      </w:r>
      <w:permStart w:id="1250041082" w:edGrp="everyone"/>
      <w:r w:rsidR="000443E1" w:rsidRPr="00F04A71">
        <w:rPr>
          <w:rFonts w:ascii="Times New Roman" w:hAnsi="Times New Roman" w:cs="Times New Roman"/>
          <w:sz w:val="24"/>
          <w:szCs w:val="24"/>
          <w:lang w:eastAsia="ru-RU"/>
        </w:rPr>
        <w:t>_________</w:t>
      </w:r>
      <w:permEnd w:id="1250041082"/>
      <w:r w:rsidR="000443E1" w:rsidRPr="00F04A71">
        <w:rPr>
          <w:rFonts w:ascii="Times New Roman" w:hAnsi="Times New Roman" w:cs="Times New Roman"/>
          <w:sz w:val="24"/>
          <w:szCs w:val="24"/>
          <w:lang w:eastAsia="ru-RU"/>
        </w:rPr>
        <w:t xml:space="preserve">, </w:t>
      </w:r>
      <w:proofErr w:type="spellStart"/>
      <w:r w:rsidR="000443E1" w:rsidRPr="00F04A71">
        <w:rPr>
          <w:rFonts w:ascii="Times New Roman" w:hAnsi="Times New Roman" w:cs="Times New Roman"/>
          <w:sz w:val="24"/>
          <w:szCs w:val="24"/>
          <w:lang w:eastAsia="ru-RU"/>
        </w:rPr>
        <w:t>действующ</w:t>
      </w:r>
      <w:permStart w:id="1859327109" w:edGrp="everyone"/>
      <w:proofErr w:type="spellEnd"/>
      <w:r w:rsidR="00C002F6" w:rsidRPr="00F04A71">
        <w:rPr>
          <w:rFonts w:ascii="Times New Roman" w:hAnsi="Times New Roman" w:cs="Times New Roman"/>
          <w:sz w:val="24"/>
          <w:szCs w:val="24"/>
          <w:lang w:eastAsia="ru-RU"/>
        </w:rPr>
        <w:t>__</w:t>
      </w:r>
      <w:permEnd w:id="1859327109"/>
      <w:r w:rsidR="000443E1" w:rsidRPr="00F04A71">
        <w:rPr>
          <w:rFonts w:ascii="Times New Roman" w:hAnsi="Times New Roman" w:cs="Times New Roman"/>
          <w:sz w:val="24"/>
          <w:szCs w:val="24"/>
          <w:lang w:eastAsia="ru-RU"/>
        </w:rPr>
        <w:t xml:space="preserve"> на основании </w:t>
      </w:r>
      <w:permStart w:id="650405335" w:edGrp="everyone"/>
      <w:r w:rsidR="000443E1" w:rsidRPr="00F04A71">
        <w:rPr>
          <w:rFonts w:ascii="Times New Roman" w:hAnsi="Times New Roman" w:cs="Times New Roman"/>
          <w:sz w:val="24"/>
          <w:szCs w:val="24"/>
          <w:lang w:eastAsia="ru-RU"/>
        </w:rPr>
        <w:t>___________</w:t>
      </w:r>
      <w:permEnd w:id="650405335"/>
      <w:r w:rsidR="00CA74A8" w:rsidRPr="00F04A71">
        <w:rPr>
          <w:rFonts w:ascii="Times New Roman" w:hAnsi="Times New Roman" w:cs="Times New Roman"/>
          <w:sz w:val="24"/>
          <w:szCs w:val="24"/>
          <w:lang w:eastAsia="ru-RU"/>
        </w:rPr>
        <w:t>,  с одной</w:t>
      </w:r>
      <w:r w:rsidR="000443E1" w:rsidRPr="00F04A71">
        <w:rPr>
          <w:rFonts w:ascii="Times New Roman" w:hAnsi="Times New Roman" w:cs="Times New Roman"/>
          <w:sz w:val="24"/>
          <w:szCs w:val="24"/>
          <w:lang w:eastAsia="ru-RU"/>
        </w:rPr>
        <w:t xml:space="preserve"> стороны, и </w:t>
      </w:r>
      <w:r w:rsidR="00D61B4A" w:rsidRPr="00F04A71">
        <w:rPr>
          <w:rFonts w:ascii="Times New Roman" w:hAnsi="Times New Roman" w:cs="Times New Roman"/>
          <w:sz w:val="24"/>
          <w:szCs w:val="24"/>
          <w:lang w:eastAsia="ru-RU"/>
        </w:rPr>
        <w:t>Публичное акционерное общество «</w:t>
      </w:r>
      <w:r w:rsidR="00792C33" w:rsidRPr="00F04A71">
        <w:rPr>
          <w:rFonts w:ascii="Times New Roman" w:hAnsi="Times New Roman" w:cs="Times New Roman"/>
          <w:sz w:val="24"/>
          <w:szCs w:val="24"/>
          <w:lang w:eastAsia="ru-RU"/>
        </w:rPr>
        <w:t>Башинформсвязь</w:t>
      </w:r>
      <w:r w:rsidR="00D61B4A" w:rsidRPr="00F04A71">
        <w:rPr>
          <w:rFonts w:ascii="Times New Roman" w:hAnsi="Times New Roman" w:cs="Times New Roman"/>
          <w:sz w:val="24"/>
          <w:szCs w:val="24"/>
          <w:lang w:eastAsia="ru-RU"/>
        </w:rPr>
        <w:t>» (ПАО «</w:t>
      </w:r>
      <w:r w:rsidR="00792C33" w:rsidRPr="00F04A71">
        <w:rPr>
          <w:rFonts w:ascii="Times New Roman" w:hAnsi="Times New Roman" w:cs="Times New Roman"/>
          <w:sz w:val="24"/>
          <w:szCs w:val="24"/>
          <w:lang w:eastAsia="ru-RU"/>
        </w:rPr>
        <w:t>Башинформсвязь</w:t>
      </w:r>
      <w:r w:rsidR="00D61B4A" w:rsidRPr="00F04A71">
        <w:rPr>
          <w:rFonts w:ascii="Times New Roman" w:hAnsi="Times New Roman" w:cs="Times New Roman"/>
          <w:sz w:val="24"/>
          <w:szCs w:val="24"/>
          <w:lang w:eastAsia="ru-RU"/>
        </w:rPr>
        <w:t>»)</w:t>
      </w:r>
      <w:r w:rsidR="000443E1" w:rsidRPr="00F04A71">
        <w:rPr>
          <w:rFonts w:ascii="Times New Roman" w:hAnsi="Times New Roman" w:cs="Times New Roman"/>
          <w:sz w:val="24"/>
          <w:szCs w:val="24"/>
          <w:lang w:eastAsia="ru-RU"/>
        </w:rPr>
        <w:t xml:space="preserve">, именуемое в дальнейшем «Заказчик», в лице </w:t>
      </w:r>
      <w:permStart w:id="471554798" w:edGrp="everyone"/>
      <w:r w:rsidR="00B97F43" w:rsidRPr="00F04A71">
        <w:rPr>
          <w:rFonts w:ascii="Times New Roman" w:hAnsi="Times New Roman" w:cs="Times New Roman"/>
          <w:sz w:val="24"/>
          <w:szCs w:val="24"/>
          <w:lang w:eastAsia="ru-RU"/>
        </w:rPr>
        <w:t xml:space="preserve">Генерального директора </w:t>
      </w:r>
      <w:proofErr w:type="spellStart"/>
      <w:r w:rsidR="00B97F43" w:rsidRPr="00F04A71">
        <w:rPr>
          <w:rFonts w:ascii="Times New Roman" w:hAnsi="Times New Roman" w:cs="Times New Roman"/>
          <w:sz w:val="24"/>
          <w:szCs w:val="24"/>
          <w:lang w:eastAsia="ru-RU"/>
        </w:rPr>
        <w:t>Долгоаршинных</w:t>
      </w:r>
      <w:proofErr w:type="spellEnd"/>
      <w:r w:rsidR="00B97F43" w:rsidRPr="00F04A71">
        <w:rPr>
          <w:rFonts w:ascii="Times New Roman" w:hAnsi="Times New Roman" w:cs="Times New Roman"/>
          <w:sz w:val="24"/>
          <w:szCs w:val="24"/>
          <w:lang w:eastAsia="ru-RU"/>
        </w:rPr>
        <w:t xml:space="preserve"> Марата </w:t>
      </w:r>
      <w:proofErr w:type="spellStart"/>
      <w:r w:rsidR="00B97F43" w:rsidRPr="00F04A71">
        <w:rPr>
          <w:rFonts w:ascii="Times New Roman" w:hAnsi="Times New Roman" w:cs="Times New Roman"/>
          <w:sz w:val="24"/>
          <w:szCs w:val="24"/>
          <w:lang w:eastAsia="ru-RU"/>
        </w:rPr>
        <w:t>Гайнулловича</w:t>
      </w:r>
      <w:permEnd w:id="471554798"/>
      <w:proofErr w:type="spellEnd"/>
      <w:r w:rsidR="000443E1" w:rsidRPr="00F04A71">
        <w:rPr>
          <w:rFonts w:ascii="Times New Roman" w:hAnsi="Times New Roman" w:cs="Times New Roman"/>
          <w:sz w:val="24"/>
          <w:szCs w:val="24"/>
          <w:lang w:eastAsia="ru-RU"/>
        </w:rPr>
        <w:t>, действующ</w:t>
      </w:r>
      <w:permStart w:id="544701785" w:edGrp="everyone"/>
      <w:r w:rsidR="00B97F43" w:rsidRPr="00F04A71">
        <w:rPr>
          <w:rFonts w:ascii="Times New Roman" w:hAnsi="Times New Roman" w:cs="Times New Roman"/>
          <w:sz w:val="24"/>
          <w:szCs w:val="24"/>
          <w:lang w:eastAsia="ru-RU"/>
        </w:rPr>
        <w:t>его</w:t>
      </w:r>
      <w:permEnd w:id="544701785"/>
      <w:r w:rsidR="000443E1" w:rsidRPr="00F04A71">
        <w:rPr>
          <w:rFonts w:ascii="Times New Roman" w:hAnsi="Times New Roman" w:cs="Times New Roman"/>
          <w:sz w:val="24"/>
          <w:szCs w:val="24"/>
          <w:lang w:eastAsia="ru-RU"/>
        </w:rPr>
        <w:t xml:space="preserve"> на основании </w:t>
      </w:r>
      <w:permStart w:id="1707027074" w:edGrp="everyone"/>
      <w:r w:rsidR="00F709C8">
        <w:rPr>
          <w:rFonts w:ascii="Times New Roman" w:hAnsi="Times New Roman" w:cs="Times New Roman"/>
          <w:sz w:val="24"/>
          <w:szCs w:val="24"/>
          <w:lang w:eastAsia="ru-RU"/>
        </w:rPr>
        <w:t>У</w:t>
      </w:r>
      <w:r w:rsidR="00B97F43" w:rsidRPr="00F04A71">
        <w:rPr>
          <w:rFonts w:ascii="Times New Roman" w:hAnsi="Times New Roman" w:cs="Times New Roman"/>
          <w:sz w:val="24"/>
          <w:szCs w:val="24"/>
          <w:lang w:eastAsia="ru-RU"/>
        </w:rPr>
        <w:t>става</w:t>
      </w:r>
      <w:permEnd w:id="1707027074"/>
      <w:r w:rsidR="005D2585" w:rsidRPr="00F04A71">
        <w:rPr>
          <w:rFonts w:ascii="Times New Roman" w:hAnsi="Times New Roman" w:cs="Times New Roman"/>
          <w:sz w:val="24"/>
          <w:szCs w:val="24"/>
          <w:lang w:eastAsia="ru-RU"/>
        </w:rPr>
        <w:t>,</w:t>
      </w:r>
      <w:r w:rsidR="000443E1" w:rsidRPr="00F04A71">
        <w:rPr>
          <w:rFonts w:ascii="Times New Roman" w:hAnsi="Times New Roman" w:cs="Times New Roman"/>
          <w:sz w:val="24"/>
          <w:szCs w:val="24"/>
          <w:lang w:eastAsia="ru-RU"/>
        </w:rPr>
        <w:t xml:space="preserve"> с другой стороны, заключили настоящий договор № </w:t>
      </w:r>
      <w:permStart w:id="1411324027" w:edGrp="everyone"/>
      <w:r w:rsidR="000443E1" w:rsidRPr="00F04A71">
        <w:rPr>
          <w:rFonts w:ascii="Times New Roman" w:hAnsi="Times New Roman" w:cs="Times New Roman"/>
          <w:sz w:val="24"/>
          <w:szCs w:val="24"/>
          <w:lang w:eastAsia="ru-RU"/>
        </w:rPr>
        <w:t>_______</w:t>
      </w:r>
      <w:permEnd w:id="1411324027"/>
      <w:r w:rsidR="000443E1" w:rsidRPr="00F04A71">
        <w:rPr>
          <w:rFonts w:ascii="Times New Roman" w:hAnsi="Times New Roman" w:cs="Times New Roman"/>
          <w:sz w:val="24"/>
          <w:szCs w:val="24"/>
          <w:lang w:eastAsia="ru-RU"/>
        </w:rPr>
        <w:t xml:space="preserve"> на оказание услуг (далее – «Договор») о нижеследующем.</w:t>
      </w:r>
    </w:p>
    <w:p w:rsidR="000443E1" w:rsidRPr="00F04A71" w:rsidRDefault="000443E1" w:rsidP="00BB08D7">
      <w:pPr>
        <w:spacing w:after="0" w:line="240" w:lineRule="auto"/>
        <w:ind w:firstLine="284"/>
        <w:jc w:val="both"/>
        <w:rPr>
          <w:rFonts w:ascii="Times New Roman" w:hAnsi="Times New Roman" w:cs="Times New Roman"/>
          <w:sz w:val="24"/>
          <w:szCs w:val="24"/>
          <w:lang w:eastAsia="ru-RU"/>
        </w:rPr>
      </w:pPr>
    </w:p>
    <w:p w:rsidR="000443E1" w:rsidRPr="00F04A71" w:rsidRDefault="000443E1" w:rsidP="00F9078A">
      <w:pPr>
        <w:numPr>
          <w:ilvl w:val="0"/>
          <w:numId w:val="29"/>
        </w:numPr>
        <w:spacing w:before="60" w:after="20" w:line="240" w:lineRule="auto"/>
        <w:ind w:left="454"/>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ПРЕДМЕТ ДОГОВОРА</w:t>
      </w:r>
    </w:p>
    <w:p w:rsidR="000443E1" w:rsidRPr="00F04A71" w:rsidRDefault="000443E1" w:rsidP="00F9078A">
      <w:pPr>
        <w:numPr>
          <w:ilvl w:val="1"/>
          <w:numId w:val="33"/>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w:t>
      </w:r>
      <w:permStart w:id="606077198" w:edGrp="everyone"/>
      <w:r w:rsidR="00BA4BD2" w:rsidRPr="00F04A71">
        <w:rPr>
          <w:rFonts w:ascii="Times New Roman" w:hAnsi="Times New Roman" w:cs="Times New Roman"/>
          <w:sz w:val="24"/>
          <w:szCs w:val="24"/>
          <w:lang w:eastAsia="ru-RU"/>
        </w:rPr>
        <w:t xml:space="preserve">ремонту и техническому обслуживанию </w:t>
      </w:r>
      <w:r w:rsidR="00F709C8">
        <w:rPr>
          <w:rFonts w:ascii="Times New Roman" w:hAnsi="Times New Roman" w:cs="Times New Roman"/>
          <w:sz w:val="24"/>
          <w:szCs w:val="24"/>
          <w:lang w:eastAsia="ru-RU"/>
        </w:rPr>
        <w:t>серверного оборудования</w:t>
      </w:r>
      <w:r w:rsidR="00BA4BD2" w:rsidRPr="00F04A71">
        <w:rPr>
          <w:rFonts w:ascii="Times New Roman" w:hAnsi="Times New Roman" w:cs="Times New Roman"/>
          <w:sz w:val="24"/>
          <w:szCs w:val="24"/>
          <w:lang w:eastAsia="ru-RU"/>
        </w:rPr>
        <w:t xml:space="preserve"> </w:t>
      </w:r>
      <w:permEnd w:id="606077198"/>
      <w:r w:rsidRPr="00F04A71">
        <w:rPr>
          <w:rFonts w:ascii="Times New Roman" w:hAnsi="Times New Roman" w:cs="Times New Roman"/>
          <w:sz w:val="24"/>
          <w:szCs w:val="24"/>
          <w:lang w:eastAsia="ru-RU"/>
        </w:rPr>
        <w:t xml:space="preserve">(далее – «Услуги»), а Заказчик обязуется принять и оплатить оказанные Услуги. </w:t>
      </w:r>
    </w:p>
    <w:p w:rsidR="000443E1" w:rsidRPr="00F04A71" w:rsidRDefault="000443E1" w:rsidP="00F9078A">
      <w:pPr>
        <w:numPr>
          <w:ilvl w:val="1"/>
          <w:numId w:val="33"/>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Услуги оказываются в соответствии с Заявками на оказание Услуг (форма содержится в Приложении № 2 к Договору). </w:t>
      </w:r>
    </w:p>
    <w:p w:rsidR="000443E1" w:rsidRPr="00F04A71" w:rsidRDefault="000443E1" w:rsidP="00F9078A">
      <w:pPr>
        <w:numPr>
          <w:ilvl w:val="2"/>
          <w:numId w:val="33"/>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w:t>
      </w:r>
      <w:r w:rsidR="00420024" w:rsidRPr="00F04A71">
        <w:rPr>
          <w:rFonts w:ascii="Times New Roman" w:hAnsi="Times New Roman" w:cs="Times New Roman"/>
          <w:sz w:val="24"/>
          <w:szCs w:val="24"/>
          <w:lang w:eastAsia="ru-RU"/>
        </w:rPr>
        <w:t xml:space="preserve"> Сторонами</w:t>
      </w:r>
      <w:r w:rsidRPr="00F04A71">
        <w:rPr>
          <w:rFonts w:ascii="Times New Roman" w:hAnsi="Times New Roman" w:cs="Times New Roman"/>
          <w:sz w:val="24"/>
          <w:szCs w:val="24"/>
          <w:lang w:eastAsia="ru-RU"/>
        </w:rPr>
        <w:t>, она является неотъемлемой частью Договора.</w:t>
      </w:r>
    </w:p>
    <w:p w:rsidR="000443E1" w:rsidRPr="00F04A71" w:rsidRDefault="000443E1" w:rsidP="00C50E41">
      <w:pPr>
        <w:spacing w:after="0" w:line="240" w:lineRule="auto"/>
        <w:ind w:left="709" w:hanging="709"/>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1.2.2. Заявка форм</w:t>
      </w:r>
      <w:r w:rsidR="00420024" w:rsidRPr="00F04A71">
        <w:rPr>
          <w:rFonts w:ascii="Times New Roman" w:hAnsi="Times New Roman" w:cs="Times New Roman"/>
          <w:sz w:val="24"/>
          <w:szCs w:val="24"/>
          <w:lang w:eastAsia="ru-RU"/>
        </w:rPr>
        <w:t>ируется</w:t>
      </w:r>
      <w:r w:rsidRPr="00F04A71">
        <w:rPr>
          <w:rFonts w:ascii="Times New Roman" w:hAnsi="Times New Roman" w:cs="Times New Roman"/>
          <w:sz w:val="24"/>
          <w:szCs w:val="24"/>
          <w:lang w:eastAsia="ru-RU"/>
        </w:rPr>
        <w:t xml:space="preserve"> Заказчиком письменно, согласно форме Приложения № 2 к Договору, </w:t>
      </w:r>
      <w:r w:rsidR="00420024" w:rsidRPr="00F04A71">
        <w:rPr>
          <w:rFonts w:ascii="Times New Roman" w:hAnsi="Times New Roman" w:cs="Times New Roman"/>
          <w:sz w:val="24"/>
          <w:szCs w:val="24"/>
          <w:lang w:eastAsia="ru-RU"/>
        </w:rPr>
        <w:t xml:space="preserve">и направляется Исполнителю </w:t>
      </w:r>
      <w:r w:rsidRPr="00F04A71">
        <w:rPr>
          <w:rFonts w:ascii="Times New Roman" w:hAnsi="Times New Roman" w:cs="Times New Roman"/>
          <w:sz w:val="24"/>
          <w:szCs w:val="24"/>
          <w:lang w:eastAsia="ru-RU"/>
        </w:rPr>
        <w:t>посредством:</w:t>
      </w:r>
    </w:p>
    <w:p w:rsidR="000443E1" w:rsidRPr="00F04A71" w:rsidRDefault="000443E1" w:rsidP="00BB08D7">
      <w:pPr>
        <w:spacing w:after="0" w:line="240" w:lineRule="auto"/>
        <w:ind w:firstLine="720"/>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 Электронной почты </w:t>
      </w:r>
      <w:permStart w:id="1465978639" w:edGrp="everyone"/>
      <w:r w:rsidRPr="00F04A71">
        <w:rPr>
          <w:rFonts w:ascii="Times New Roman" w:hAnsi="Times New Roman" w:cs="Times New Roman"/>
          <w:sz w:val="24"/>
          <w:szCs w:val="24"/>
          <w:lang w:eastAsia="ru-RU"/>
        </w:rPr>
        <w:t>_________________</w:t>
      </w:r>
      <w:permEnd w:id="1465978639"/>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firstLine="720"/>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 Факсимильного сообщения </w:t>
      </w:r>
      <w:permStart w:id="1161321189" w:edGrp="everyone"/>
      <w:r w:rsidRPr="00F04A71">
        <w:rPr>
          <w:rFonts w:ascii="Times New Roman" w:hAnsi="Times New Roman" w:cs="Times New Roman"/>
          <w:sz w:val="24"/>
          <w:szCs w:val="24"/>
          <w:lang w:eastAsia="ru-RU"/>
        </w:rPr>
        <w:t>______________________</w:t>
      </w:r>
      <w:permEnd w:id="1161321189"/>
      <w:r w:rsidRPr="00F04A71">
        <w:rPr>
          <w:rFonts w:ascii="Times New Roman" w:hAnsi="Times New Roman" w:cs="Times New Roman"/>
          <w:sz w:val="24"/>
          <w:szCs w:val="24"/>
          <w:lang w:eastAsia="ru-RU"/>
        </w:rPr>
        <w:t>.</w:t>
      </w:r>
    </w:p>
    <w:p w:rsidR="000443E1" w:rsidRPr="00F04A71" w:rsidRDefault="000443E1" w:rsidP="00C50E41">
      <w:pPr>
        <w:spacing w:after="0" w:line="240" w:lineRule="auto"/>
        <w:ind w:left="709" w:hanging="709"/>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sidRPr="00F04A71">
        <w:rPr>
          <w:rFonts w:ascii="Times New Roman" w:hAnsi="Times New Roman" w:cs="Times New Roman"/>
          <w:sz w:val="24"/>
          <w:szCs w:val="24"/>
          <w:lang w:eastAsia="ru-RU"/>
        </w:rPr>
        <w:t>З</w:t>
      </w:r>
      <w:r w:rsidRPr="00F04A71">
        <w:rPr>
          <w:rFonts w:ascii="Times New Roman" w:hAnsi="Times New Roman" w:cs="Times New Roman"/>
          <w:sz w:val="24"/>
          <w:szCs w:val="24"/>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F04A71" w:rsidRDefault="000443E1" w:rsidP="00C50E41">
      <w:pPr>
        <w:spacing w:after="0" w:line="240" w:lineRule="auto"/>
        <w:ind w:left="709" w:hanging="709"/>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F04A71" w:rsidRDefault="000443E1" w:rsidP="00B33F1B">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1.3.Контактная информация и ответственные лица Заказчика:</w:t>
      </w:r>
    </w:p>
    <w:p w:rsidR="000443E1" w:rsidRPr="00F04A71" w:rsidRDefault="00B97F43" w:rsidP="00BB08D7">
      <w:pPr>
        <w:spacing w:after="0" w:line="240" w:lineRule="auto"/>
        <w:ind w:left="567"/>
        <w:jc w:val="both"/>
        <w:rPr>
          <w:rFonts w:ascii="Times New Roman" w:hAnsi="Times New Roman" w:cs="Times New Roman"/>
          <w:sz w:val="24"/>
          <w:szCs w:val="24"/>
          <w:lang w:eastAsia="ru-RU"/>
        </w:rPr>
      </w:pPr>
      <w:permStart w:id="1928802196" w:edGrp="everyone"/>
      <w:r w:rsidRPr="00F04A71">
        <w:rPr>
          <w:rFonts w:ascii="Times New Roman" w:hAnsi="Times New Roman" w:cs="Times New Roman"/>
          <w:sz w:val="24"/>
          <w:szCs w:val="24"/>
          <w:lang w:eastAsia="ru-RU"/>
        </w:rPr>
        <w:t xml:space="preserve"> </w:t>
      </w:r>
      <w:r w:rsidR="00F709C8">
        <w:rPr>
          <w:rFonts w:ascii="Times New Roman" w:hAnsi="Times New Roman" w:cs="Times New Roman"/>
          <w:sz w:val="24"/>
          <w:szCs w:val="24"/>
          <w:lang w:eastAsia="ru-RU"/>
        </w:rPr>
        <w:t>Хасанов Марат Рашитович</w:t>
      </w:r>
    </w:p>
    <w:p w:rsidR="000443E1" w:rsidRPr="00F04A71" w:rsidRDefault="00F709C8" w:rsidP="00BB08D7">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Руководитель группы сопровождения и эксплуатации вычислительно-сетевых комплексов отдела технической инфраструктуры информационных технологий</w:t>
      </w:r>
    </w:p>
    <w:p w:rsidR="000E4BB7" w:rsidRPr="00F04A71" w:rsidRDefault="00B97F43"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Тел. 8(347)221</w:t>
      </w:r>
      <w:r w:rsidR="00F709C8">
        <w:rPr>
          <w:rFonts w:ascii="Times New Roman" w:hAnsi="Times New Roman" w:cs="Times New Roman"/>
          <w:sz w:val="24"/>
          <w:szCs w:val="24"/>
          <w:lang w:eastAsia="ru-RU"/>
        </w:rPr>
        <w:t>5640</w:t>
      </w:r>
      <w:r w:rsidRPr="00F04A71">
        <w:rPr>
          <w:rFonts w:ascii="Times New Roman" w:hAnsi="Times New Roman" w:cs="Times New Roman"/>
          <w:sz w:val="24"/>
          <w:szCs w:val="24"/>
          <w:lang w:eastAsia="ru-RU"/>
        </w:rPr>
        <w:t>,</w:t>
      </w:r>
    </w:p>
    <w:p w:rsidR="00B97F43" w:rsidRPr="00F04A71" w:rsidRDefault="00F709C8" w:rsidP="00BB08D7">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val="en-US" w:eastAsia="ru-RU"/>
        </w:rPr>
        <w:t>m</w:t>
      </w:r>
      <w:r w:rsidR="00B97F43" w:rsidRPr="00F04A71">
        <w:rPr>
          <w:rFonts w:ascii="Times New Roman" w:hAnsi="Times New Roman" w:cs="Times New Roman"/>
          <w:sz w:val="24"/>
          <w:szCs w:val="24"/>
          <w:lang w:eastAsia="ru-RU"/>
        </w:rPr>
        <w:t>.</w:t>
      </w:r>
      <w:proofErr w:type="spellStart"/>
      <w:r>
        <w:rPr>
          <w:rFonts w:ascii="Times New Roman" w:hAnsi="Times New Roman" w:cs="Times New Roman"/>
          <w:sz w:val="24"/>
          <w:szCs w:val="24"/>
          <w:lang w:val="en-US" w:eastAsia="ru-RU"/>
        </w:rPr>
        <w:t>khasanov</w:t>
      </w:r>
      <w:proofErr w:type="spellEnd"/>
      <w:r w:rsidR="00B97F43" w:rsidRPr="00F04A71">
        <w:rPr>
          <w:rFonts w:ascii="Times New Roman" w:hAnsi="Times New Roman" w:cs="Times New Roman"/>
          <w:sz w:val="24"/>
          <w:szCs w:val="24"/>
          <w:lang w:eastAsia="ru-RU"/>
        </w:rPr>
        <w:t>@</w:t>
      </w:r>
      <w:proofErr w:type="spellStart"/>
      <w:r w:rsidR="00B97F43" w:rsidRPr="00F04A71">
        <w:rPr>
          <w:rFonts w:ascii="Times New Roman" w:hAnsi="Times New Roman" w:cs="Times New Roman"/>
          <w:sz w:val="24"/>
          <w:szCs w:val="24"/>
          <w:lang w:val="en-US" w:eastAsia="ru-RU"/>
        </w:rPr>
        <w:t>bashtel</w:t>
      </w:r>
      <w:proofErr w:type="spellEnd"/>
      <w:r w:rsidR="00B97F43" w:rsidRPr="00F04A71">
        <w:rPr>
          <w:rFonts w:ascii="Times New Roman" w:hAnsi="Times New Roman" w:cs="Times New Roman"/>
          <w:sz w:val="24"/>
          <w:szCs w:val="24"/>
          <w:lang w:eastAsia="ru-RU"/>
        </w:rPr>
        <w:t>.</w:t>
      </w:r>
      <w:proofErr w:type="spellStart"/>
      <w:r w:rsidR="00B97F43" w:rsidRPr="00F04A71">
        <w:rPr>
          <w:rFonts w:ascii="Times New Roman" w:hAnsi="Times New Roman" w:cs="Times New Roman"/>
          <w:sz w:val="24"/>
          <w:szCs w:val="24"/>
          <w:lang w:val="en-US" w:eastAsia="ru-RU"/>
        </w:rPr>
        <w:t>ru</w:t>
      </w:r>
      <w:proofErr w:type="spellEnd"/>
    </w:p>
    <w:permEnd w:id="1928802196"/>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 </w:t>
      </w:r>
    </w:p>
    <w:p w:rsidR="000443E1" w:rsidRPr="00F04A71" w:rsidRDefault="000443E1" w:rsidP="00B33F1B">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Контактная информация и ответственные лица Исполнителя:</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permStart w:id="1450721389" w:edGrp="everyone"/>
      <w:r w:rsidRPr="00F04A71">
        <w:rPr>
          <w:rFonts w:ascii="Times New Roman" w:hAnsi="Times New Roman" w:cs="Times New Roman"/>
          <w:sz w:val="24"/>
          <w:szCs w:val="24"/>
          <w:lang w:eastAsia="ru-RU"/>
        </w:rPr>
        <w:t>__________________________________ (Ф.И.О)</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__________________________________ (Должность)</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__________________________________ (Контактные данные: телефон, электронная почта)</w:t>
      </w:r>
      <w:permEnd w:id="1450721389"/>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left="426" w:hanging="426"/>
        <w:jc w:val="both"/>
        <w:rPr>
          <w:rFonts w:ascii="Times New Roman" w:hAnsi="Times New Roman" w:cs="Times New Roman"/>
          <w:sz w:val="24"/>
          <w:szCs w:val="24"/>
          <w:highlight w:val="yellow"/>
          <w:lang w:eastAsia="ru-RU"/>
        </w:rPr>
      </w:pPr>
      <w:r w:rsidRPr="00F04A71">
        <w:rPr>
          <w:rFonts w:ascii="Times New Roman" w:hAnsi="Times New Roman" w:cs="Times New Roman"/>
          <w:sz w:val="24"/>
          <w:szCs w:val="24"/>
          <w:lang w:eastAsia="ru-RU"/>
        </w:rPr>
        <w:t>1.4.</w:t>
      </w:r>
      <w:r w:rsidRPr="00F04A71">
        <w:rPr>
          <w:rFonts w:ascii="Times New Roman" w:hAnsi="Times New Roman" w:cs="Times New Roman"/>
          <w:sz w:val="24"/>
          <w:szCs w:val="24"/>
          <w:lang w:eastAsia="ru-RU"/>
        </w:rPr>
        <w:tab/>
        <w:t xml:space="preserve">Сроки оказания Услуг по Договору: </w:t>
      </w:r>
      <w:permStart w:id="534055102" w:edGrp="everyone"/>
      <w:r w:rsidRPr="00F04A71">
        <w:rPr>
          <w:rFonts w:ascii="Times New Roman" w:hAnsi="Times New Roman" w:cs="Times New Roman"/>
          <w:sz w:val="24"/>
          <w:szCs w:val="24"/>
          <w:lang w:eastAsia="ru-RU"/>
        </w:rPr>
        <w:t xml:space="preserve">с </w:t>
      </w:r>
      <w:r w:rsidR="00F709C8">
        <w:rPr>
          <w:rFonts w:ascii="Times New Roman" w:hAnsi="Times New Roman" w:cs="Times New Roman"/>
          <w:sz w:val="24"/>
          <w:szCs w:val="24"/>
          <w:lang w:eastAsia="ru-RU"/>
        </w:rPr>
        <w:t>даты</w:t>
      </w:r>
      <w:r w:rsidRPr="00F04A71">
        <w:rPr>
          <w:rFonts w:ascii="Times New Roman" w:hAnsi="Times New Roman" w:cs="Times New Roman"/>
          <w:sz w:val="24"/>
          <w:szCs w:val="24"/>
          <w:lang w:eastAsia="ru-RU"/>
        </w:rPr>
        <w:t xml:space="preserve"> подписания Договора</w:t>
      </w:r>
      <w:r w:rsidR="00CF5589">
        <w:rPr>
          <w:rFonts w:ascii="Times New Roman" w:hAnsi="Times New Roman" w:cs="Times New Roman"/>
          <w:sz w:val="24"/>
          <w:szCs w:val="24"/>
          <w:lang w:eastAsia="ru-RU"/>
        </w:rPr>
        <w:t xml:space="preserve"> по 31.12.2019 года</w:t>
      </w:r>
      <w:permEnd w:id="534055102"/>
      <w:r w:rsidRPr="00F04A71">
        <w:rPr>
          <w:rFonts w:ascii="Times New Roman" w:hAnsi="Times New Roman" w:cs="Times New Roman"/>
          <w:sz w:val="24"/>
          <w:szCs w:val="24"/>
          <w:lang w:eastAsia="ru-RU"/>
        </w:rPr>
        <w:t xml:space="preserve">. Срок оказания Услуг по каждой отдельной Заявке, указывается в </w:t>
      </w:r>
      <w:r w:rsidR="00A42392" w:rsidRPr="00F04A71">
        <w:rPr>
          <w:rFonts w:ascii="Times New Roman" w:hAnsi="Times New Roman" w:cs="Times New Roman"/>
          <w:sz w:val="24"/>
          <w:szCs w:val="24"/>
          <w:lang w:eastAsia="ru-RU"/>
        </w:rPr>
        <w:t xml:space="preserve">такой </w:t>
      </w:r>
      <w:r w:rsidRPr="00F04A71">
        <w:rPr>
          <w:rFonts w:ascii="Times New Roman" w:hAnsi="Times New Roman" w:cs="Times New Roman"/>
          <w:sz w:val="24"/>
          <w:szCs w:val="24"/>
          <w:lang w:eastAsia="ru-RU"/>
        </w:rPr>
        <w:t>Заявке.</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w:t>
      </w:r>
      <w:r w:rsidR="00AE2D12" w:rsidRPr="00F04A71">
        <w:rPr>
          <w:rFonts w:ascii="Times New Roman" w:hAnsi="Times New Roman" w:cs="Times New Roman"/>
          <w:sz w:val="24"/>
          <w:szCs w:val="24"/>
          <w:lang w:eastAsia="ru-RU"/>
        </w:rPr>
        <w:t>5</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 xml:space="preserve">Услуги должны полностью соответствовать Заявке.  </w:t>
      </w:r>
    </w:p>
    <w:p w:rsidR="000443E1" w:rsidRPr="00F04A71" w:rsidRDefault="000443E1" w:rsidP="00BB08D7">
      <w:pPr>
        <w:spacing w:after="0" w:line="240" w:lineRule="auto"/>
        <w:jc w:val="both"/>
        <w:rPr>
          <w:rFonts w:ascii="Times New Roman" w:hAnsi="Times New Roman" w:cs="Times New Roman"/>
          <w:sz w:val="24"/>
          <w:szCs w:val="24"/>
          <w:highlight w:val="yellow"/>
          <w:lang w:eastAsia="ru-RU"/>
        </w:rPr>
      </w:pPr>
    </w:p>
    <w:p w:rsidR="000443E1" w:rsidRPr="00F04A71" w:rsidRDefault="000443E1" w:rsidP="00F709C8">
      <w:pPr>
        <w:keepNext/>
        <w:numPr>
          <w:ilvl w:val="0"/>
          <w:numId w:val="33"/>
        </w:numPr>
        <w:spacing w:before="60" w:after="20" w:line="240" w:lineRule="auto"/>
        <w:ind w:left="357" w:hanging="357"/>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lastRenderedPageBreak/>
        <w:t>ПРАВА И ОБЯЗАННОСТИ СТОРОН</w:t>
      </w:r>
    </w:p>
    <w:p w:rsidR="000443E1" w:rsidRPr="00F04A71" w:rsidRDefault="000443E1" w:rsidP="00F709C8">
      <w:pPr>
        <w:keepNext/>
        <w:spacing w:after="0" w:line="240" w:lineRule="auto"/>
        <w:ind w:left="454"/>
        <w:jc w:val="both"/>
        <w:rPr>
          <w:rFonts w:ascii="Times New Roman" w:hAnsi="Times New Roman" w:cs="Times New Roman"/>
          <w:b/>
          <w:bCs/>
          <w:i/>
          <w:iCs/>
          <w:sz w:val="24"/>
          <w:szCs w:val="24"/>
          <w:lang w:eastAsia="ru-RU"/>
        </w:rPr>
      </w:pPr>
      <w:r w:rsidRPr="00F04A71">
        <w:rPr>
          <w:rFonts w:ascii="Times New Roman" w:hAnsi="Times New Roman" w:cs="Times New Roman"/>
          <w:b/>
          <w:bCs/>
          <w:i/>
          <w:iCs/>
          <w:sz w:val="24"/>
          <w:szCs w:val="24"/>
          <w:lang w:eastAsia="ru-RU"/>
        </w:rPr>
        <w:t xml:space="preserve">2.1. Исполнитель обязан: </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Оказать Заказчику Услуги согласно п.1.1. настоящего Договора.</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Оказать Услуги в установленные п.1.4. Договора сроки. </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Предоставить Заказчику полную и точную информацию об Услугах. </w:t>
      </w:r>
    </w:p>
    <w:p w:rsidR="000443E1" w:rsidRPr="00F04A71" w:rsidRDefault="000443E1" w:rsidP="00F9078A">
      <w:pPr>
        <w:widowControl w:val="0"/>
        <w:numPr>
          <w:ilvl w:val="2"/>
          <w:numId w:val="30"/>
        </w:numPr>
        <w:tabs>
          <w:tab w:val="left" w:pos="851"/>
        </w:tabs>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F04A71" w:rsidRDefault="0026283C" w:rsidP="0026283C">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Не позднее 5 (пяти) </w:t>
      </w:r>
      <w:r w:rsidR="003252A7">
        <w:rPr>
          <w:rFonts w:ascii="Times New Roman" w:hAnsi="Times New Roman" w:cs="Times New Roman"/>
          <w:sz w:val="24"/>
          <w:szCs w:val="24"/>
          <w:lang w:eastAsia="ru-RU"/>
        </w:rPr>
        <w:t>календарны</w:t>
      </w:r>
      <w:r w:rsidRPr="00F04A71">
        <w:rPr>
          <w:rFonts w:ascii="Times New Roman" w:hAnsi="Times New Roman" w:cs="Times New Roman"/>
          <w:sz w:val="24"/>
          <w:szCs w:val="24"/>
          <w:lang w:eastAsia="ru-RU"/>
        </w:rPr>
        <w:t xml:space="preserve">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w:t>
      </w:r>
      <w:proofErr w:type="gramStart"/>
      <w:r w:rsidRPr="00F04A71">
        <w:rPr>
          <w:rFonts w:ascii="Times New Roman" w:hAnsi="Times New Roman" w:cs="Times New Roman"/>
          <w:sz w:val="24"/>
          <w:szCs w:val="24"/>
          <w:lang w:eastAsia="ru-RU"/>
        </w:rPr>
        <w:t>подписанный</w:t>
      </w:r>
      <w:proofErr w:type="gramEnd"/>
      <w:r w:rsidRPr="00F04A71">
        <w:rPr>
          <w:rFonts w:ascii="Times New Roman" w:hAnsi="Times New Roman" w:cs="Times New Roman"/>
          <w:sz w:val="24"/>
          <w:szCs w:val="24"/>
          <w:lang w:eastAsia="ru-RU"/>
        </w:rPr>
        <w:t xml:space="preserve"> со своей стороны. </w:t>
      </w:r>
      <w:r w:rsidR="000443E1" w:rsidRPr="00F04A71">
        <w:rPr>
          <w:rFonts w:ascii="Times New Roman" w:hAnsi="Times New Roman" w:cs="Times New Roman"/>
          <w:sz w:val="24"/>
          <w:szCs w:val="24"/>
          <w:lang w:eastAsia="ru-RU"/>
        </w:rPr>
        <w:t xml:space="preserve">Стороны могут согласовать иные условия приемки Услуг и условия оплаты Услуг в Заявке. </w:t>
      </w:r>
    </w:p>
    <w:p w:rsidR="000443E1" w:rsidRPr="00F04A71" w:rsidRDefault="000443E1" w:rsidP="00F9078A">
      <w:pPr>
        <w:widowControl w:val="0"/>
        <w:numPr>
          <w:ilvl w:val="2"/>
          <w:numId w:val="30"/>
        </w:numPr>
        <w:tabs>
          <w:tab w:val="num" w:pos="851"/>
        </w:tabs>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F04A71"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4"/>
          <w:szCs w:val="24"/>
          <w:lang w:eastAsia="ru-RU"/>
        </w:rPr>
      </w:pPr>
      <w:r w:rsidRPr="00F04A71">
        <w:rPr>
          <w:rFonts w:ascii="Times New Roman" w:hAnsi="Times New Roman" w:cs="Times New Roman"/>
          <w:b/>
          <w:bCs/>
          <w:i/>
          <w:iCs/>
          <w:sz w:val="24"/>
          <w:szCs w:val="24"/>
          <w:lang w:eastAsia="ru-RU"/>
        </w:rPr>
        <w:t xml:space="preserve">Заказчик обязан: </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Своевременно, в порядке, предусмотренном Договором, принять и оплатить Услуги.</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w:t>
      </w:r>
      <w:r w:rsidR="00420024" w:rsidRPr="00F04A71">
        <w:rPr>
          <w:rFonts w:ascii="Times New Roman" w:hAnsi="Times New Roman" w:cs="Times New Roman"/>
          <w:sz w:val="24"/>
          <w:szCs w:val="24"/>
          <w:lang w:eastAsia="ru-RU"/>
        </w:rPr>
        <w:t xml:space="preserve"> (если иное не установлено в Заявке)</w:t>
      </w:r>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left="720"/>
        <w:jc w:val="both"/>
        <w:rPr>
          <w:rFonts w:ascii="Times New Roman" w:hAnsi="Times New Roman" w:cs="Times New Roman"/>
          <w:sz w:val="24"/>
          <w:szCs w:val="24"/>
          <w:lang w:eastAsia="ru-RU"/>
        </w:rPr>
      </w:pPr>
    </w:p>
    <w:p w:rsidR="000443E1" w:rsidRPr="00F04A71"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4"/>
          <w:szCs w:val="24"/>
          <w:lang w:eastAsia="ru-RU"/>
        </w:rPr>
      </w:pPr>
      <w:r w:rsidRPr="00F04A71">
        <w:rPr>
          <w:rFonts w:ascii="Times New Roman" w:hAnsi="Times New Roman" w:cs="Times New Roman"/>
          <w:b/>
          <w:bCs/>
          <w:i/>
          <w:iCs/>
          <w:spacing w:val="-2"/>
          <w:sz w:val="24"/>
          <w:szCs w:val="24"/>
          <w:lang w:eastAsia="ru-RU"/>
        </w:rPr>
        <w:t xml:space="preserve">Исполнитель имеет право: </w:t>
      </w:r>
    </w:p>
    <w:p w:rsidR="000443E1" w:rsidRPr="00F04A71"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Исполнитель вправе отказаться от исполнения обязательств по Договору с последующим полным </w:t>
      </w:r>
      <w:proofErr w:type="gramStart"/>
      <w:r w:rsidRPr="00F04A71">
        <w:rPr>
          <w:rFonts w:ascii="Times New Roman" w:hAnsi="Times New Roman" w:cs="Times New Roman"/>
          <w:sz w:val="24"/>
          <w:szCs w:val="24"/>
          <w:lang w:eastAsia="ru-RU"/>
        </w:rPr>
        <w:t>возмещением  Заказчику</w:t>
      </w:r>
      <w:proofErr w:type="gramEnd"/>
      <w:r w:rsidRPr="00F04A71">
        <w:rPr>
          <w:rFonts w:ascii="Times New Roman" w:hAnsi="Times New Roman" w:cs="Times New Roman"/>
          <w:sz w:val="24"/>
          <w:szCs w:val="24"/>
          <w:lang w:eastAsia="ru-RU"/>
        </w:rPr>
        <w:t xml:space="preserve"> убытков. </w:t>
      </w:r>
    </w:p>
    <w:p w:rsidR="000443E1" w:rsidRPr="00F04A71"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Исполнитель вправе привлекать к оказанию Услуг по настоящему Договору третьих лиц, при </w:t>
      </w:r>
      <w:proofErr w:type="gramStart"/>
      <w:r w:rsidRPr="00F04A71">
        <w:rPr>
          <w:rFonts w:ascii="Times New Roman" w:hAnsi="Times New Roman" w:cs="Times New Roman"/>
          <w:sz w:val="24"/>
          <w:szCs w:val="24"/>
          <w:lang w:eastAsia="ru-RU"/>
        </w:rPr>
        <w:t>условии  письменного</w:t>
      </w:r>
      <w:proofErr w:type="gramEnd"/>
      <w:r w:rsidRPr="00F04A71">
        <w:rPr>
          <w:rFonts w:ascii="Times New Roman" w:hAnsi="Times New Roman" w:cs="Times New Roman"/>
          <w:sz w:val="24"/>
          <w:szCs w:val="24"/>
          <w:lang w:eastAsia="ru-RU"/>
        </w:rPr>
        <w:t xml:space="preserve"> согласия Заказчика, оставаясь ответственным за их действия перед Заказчиком, как за свои собственные. </w:t>
      </w:r>
    </w:p>
    <w:p w:rsidR="000443E1" w:rsidRPr="00F04A71"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4"/>
          <w:szCs w:val="24"/>
          <w:lang w:eastAsia="ru-RU"/>
        </w:rPr>
      </w:pPr>
      <w:r w:rsidRPr="00F04A71">
        <w:rPr>
          <w:rFonts w:ascii="Times New Roman" w:hAnsi="Times New Roman" w:cs="Times New Roman"/>
          <w:b/>
          <w:bCs/>
          <w:i/>
          <w:iCs/>
          <w:sz w:val="24"/>
          <w:szCs w:val="24"/>
          <w:lang w:eastAsia="ru-RU"/>
        </w:rPr>
        <w:t>Заказчик имеет право:</w:t>
      </w:r>
    </w:p>
    <w:p w:rsidR="000443E1" w:rsidRPr="00F04A71" w:rsidRDefault="000443E1" w:rsidP="00F9078A">
      <w:pPr>
        <w:widowControl w:val="0"/>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443E1" w:rsidRPr="00F04A71" w:rsidRDefault="000443E1" w:rsidP="00BB08D7">
      <w:pPr>
        <w:widowControl w:val="0"/>
        <w:spacing w:after="0" w:line="240" w:lineRule="auto"/>
        <w:jc w:val="both"/>
        <w:rPr>
          <w:rFonts w:ascii="Times New Roman" w:hAnsi="Times New Roman" w:cs="Times New Roman"/>
          <w:sz w:val="24"/>
          <w:szCs w:val="24"/>
          <w:lang w:eastAsia="ru-RU"/>
        </w:rPr>
      </w:pPr>
    </w:p>
    <w:p w:rsidR="000443E1" w:rsidRPr="00F04A71" w:rsidRDefault="000443E1" w:rsidP="00F9078A">
      <w:pPr>
        <w:numPr>
          <w:ilvl w:val="0"/>
          <w:numId w:val="30"/>
        </w:numPr>
        <w:spacing w:before="60" w:after="20" w:line="240" w:lineRule="auto"/>
        <w:ind w:left="454"/>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ОПЛАТА УСЛУГ</w:t>
      </w:r>
    </w:p>
    <w:p w:rsidR="00F04A71" w:rsidRPr="00F04A71" w:rsidRDefault="000443E1" w:rsidP="00F04A71">
      <w:pPr>
        <w:pStyle w:val="affff1"/>
        <w:numPr>
          <w:ilvl w:val="1"/>
          <w:numId w:val="30"/>
        </w:numPr>
        <w:jc w:val="both"/>
      </w:pPr>
      <w:r w:rsidRPr="00F04A71">
        <w:t>Цена Договора в течение срока его действия составляет сумму не более</w:t>
      </w:r>
      <w:r w:rsidR="00D505F4" w:rsidRPr="00F04A71">
        <w:t xml:space="preserve"> </w:t>
      </w:r>
      <w:r w:rsidR="00F04A71" w:rsidRPr="00F04A71">
        <w:t>__</w:t>
      </w:r>
      <w:r w:rsidR="00F04A71">
        <w:t>________</w:t>
      </w:r>
      <w:r w:rsidR="00F04A71" w:rsidRPr="00F04A71">
        <w:t>_</w:t>
      </w:r>
    </w:p>
    <w:p w:rsidR="000443E1" w:rsidRPr="00F04A71" w:rsidRDefault="000443E1" w:rsidP="00F04A71">
      <w:pPr>
        <w:pStyle w:val="affff1"/>
        <w:ind w:left="495"/>
        <w:jc w:val="both"/>
      </w:pPr>
      <w:r w:rsidRPr="00F04A71">
        <w:t xml:space="preserve"> </w:t>
      </w:r>
      <w:proofErr w:type="gramStart"/>
      <w:r w:rsidRPr="00F04A71">
        <w:t>(</w:t>
      </w:r>
      <w:permStart w:id="1126983508" w:edGrp="everyone"/>
      <w:r w:rsidR="005077D1" w:rsidRPr="00F04A71">
        <w:t xml:space="preserve">  </w:t>
      </w:r>
      <w:proofErr w:type="gramEnd"/>
      <w:r w:rsidR="005077D1" w:rsidRPr="00F04A71">
        <w:t xml:space="preserve">                                                    </w:t>
      </w:r>
      <w:permEnd w:id="1126983508"/>
      <w:r w:rsidRPr="00F04A71">
        <w:t>) рубл</w:t>
      </w:r>
      <w:permStart w:id="899234130" w:edGrp="everyone"/>
      <w:r w:rsidRPr="00F04A71">
        <w:t>ей</w:t>
      </w:r>
      <w:permEnd w:id="899234130"/>
      <w:r w:rsidR="005D2585" w:rsidRPr="00F04A71">
        <w:t xml:space="preserve"> </w:t>
      </w:r>
      <w:permStart w:id="552366721" w:edGrp="everyone"/>
      <w:r w:rsidR="005D2585" w:rsidRPr="00F04A71">
        <w:t>_</w:t>
      </w:r>
      <w:r w:rsidR="00B97F43" w:rsidRPr="00F04A71">
        <w:t>00</w:t>
      </w:r>
      <w:r w:rsidR="005D2585" w:rsidRPr="00F04A71">
        <w:t>__</w:t>
      </w:r>
      <w:permEnd w:id="552366721"/>
      <w:r w:rsidR="005D2585" w:rsidRPr="00F04A71">
        <w:t xml:space="preserve"> копе</w:t>
      </w:r>
      <w:permStart w:id="162020706" w:edGrp="everyone"/>
      <w:r w:rsidR="005D2585" w:rsidRPr="00F04A71">
        <w:t>ек</w:t>
      </w:r>
      <w:permEnd w:id="162020706"/>
      <w:r w:rsidRPr="00F04A71">
        <w:t xml:space="preserve">, </w:t>
      </w:r>
      <w:r w:rsidR="00864181" w:rsidRPr="00F04A71">
        <w:t>с учетом</w:t>
      </w:r>
      <w:r w:rsidRPr="00F04A71">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3.2.</w:t>
      </w:r>
      <w:r w:rsidRPr="00F04A71">
        <w:rPr>
          <w:rFonts w:ascii="Times New Roman" w:hAnsi="Times New Roman" w:cs="Times New Roman"/>
          <w:sz w:val="24"/>
          <w:szCs w:val="24"/>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w:t>
      </w:r>
      <w:r w:rsidR="00645848">
        <w:rPr>
          <w:rFonts w:ascii="Times New Roman" w:hAnsi="Times New Roman" w:cs="Times New Roman"/>
          <w:sz w:val="24"/>
          <w:szCs w:val="24"/>
          <w:lang w:eastAsia="ru-RU"/>
        </w:rPr>
        <w:t>/запасной части</w:t>
      </w:r>
      <w:r w:rsidRPr="00F04A71">
        <w:rPr>
          <w:rFonts w:ascii="Times New Roman" w:hAnsi="Times New Roman" w:cs="Times New Roman"/>
          <w:sz w:val="24"/>
          <w:szCs w:val="24"/>
          <w:lang w:eastAsia="ru-RU"/>
        </w:rPr>
        <w:t xml:space="preserve"> по отдельным категориям» </w:t>
      </w:r>
      <w:r w:rsidR="00EB70D8">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 xml:space="preserve"> Приложение № 3 к настоящему </w:t>
      </w:r>
      <w:r w:rsidR="00005316" w:rsidRPr="00F04A71">
        <w:rPr>
          <w:rFonts w:ascii="Times New Roman" w:hAnsi="Times New Roman" w:cs="Times New Roman"/>
          <w:sz w:val="24"/>
          <w:szCs w:val="24"/>
          <w:lang w:eastAsia="ru-RU"/>
        </w:rPr>
        <w:t>Договору, которые</w:t>
      </w:r>
      <w:r w:rsidRPr="00F04A71">
        <w:rPr>
          <w:rFonts w:ascii="Times New Roman" w:hAnsi="Times New Roman" w:cs="Times New Roman"/>
          <w:sz w:val="24"/>
          <w:szCs w:val="24"/>
          <w:lang w:eastAsia="ru-RU"/>
        </w:rPr>
        <w:t xml:space="preserve"> являются максимально возможными для Услуг.</w:t>
      </w:r>
      <w:r w:rsidR="0014213C">
        <w:rPr>
          <w:rFonts w:ascii="Times New Roman" w:hAnsi="Times New Roman" w:cs="Times New Roman"/>
          <w:sz w:val="24"/>
          <w:szCs w:val="24"/>
          <w:lang w:eastAsia="ru-RU"/>
        </w:rPr>
        <w:t xml:space="preserve"> </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3.4. </w:t>
      </w:r>
      <w:permStart w:id="57881679" w:edGrp="everyone"/>
      <w:r w:rsidRPr="00F04A71">
        <w:rPr>
          <w:rFonts w:ascii="Times New Roman" w:hAnsi="Times New Roman" w:cs="Times New Roman"/>
          <w:sz w:val="24"/>
          <w:szCs w:val="24"/>
          <w:lang w:eastAsia="ru-RU"/>
        </w:rPr>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Сумма в размере 100 % от стоимости Услуг по соответствующей Заявке выплачивается в течение</w:t>
      </w:r>
      <w:r w:rsidR="00504395" w:rsidRPr="00F04A71">
        <w:rPr>
          <w:rFonts w:ascii="Times New Roman" w:hAnsi="Times New Roman" w:cs="Times New Roman"/>
          <w:sz w:val="24"/>
          <w:szCs w:val="24"/>
          <w:lang w:eastAsia="ru-RU"/>
        </w:rPr>
        <w:t xml:space="preserve"> </w:t>
      </w:r>
      <w:r w:rsidR="00645848">
        <w:rPr>
          <w:rFonts w:ascii="Times New Roman" w:hAnsi="Times New Roman" w:cs="Times New Roman"/>
          <w:sz w:val="24"/>
          <w:szCs w:val="24"/>
          <w:lang w:eastAsia="ru-RU"/>
        </w:rPr>
        <w:t>____</w:t>
      </w:r>
      <w:r w:rsidR="00D505F4" w:rsidRPr="00F04A71">
        <w:rPr>
          <w:rFonts w:ascii="Times New Roman" w:hAnsi="Times New Roman" w:cs="Times New Roman"/>
          <w:sz w:val="24"/>
          <w:szCs w:val="24"/>
          <w:lang w:eastAsia="ru-RU"/>
        </w:rPr>
        <w:t xml:space="preserve"> (</w:t>
      </w:r>
      <w:r w:rsidR="00645848">
        <w:rPr>
          <w:rFonts w:ascii="Times New Roman" w:hAnsi="Times New Roman" w:cs="Times New Roman"/>
          <w:sz w:val="24"/>
          <w:szCs w:val="24"/>
          <w:lang w:eastAsia="ru-RU"/>
        </w:rPr>
        <w:t>_______</w:t>
      </w:r>
      <w:r w:rsidR="00D505F4" w:rsidRPr="00F04A71">
        <w:rPr>
          <w:rFonts w:ascii="Times New Roman" w:hAnsi="Times New Roman" w:cs="Times New Roman"/>
          <w:sz w:val="24"/>
          <w:szCs w:val="24"/>
          <w:lang w:eastAsia="ru-RU"/>
        </w:rPr>
        <w:t xml:space="preserve">) </w:t>
      </w:r>
      <w:r w:rsidR="00A06A85" w:rsidRPr="00F04A71">
        <w:rPr>
          <w:rFonts w:ascii="Times New Roman" w:hAnsi="Times New Roman" w:cs="Times New Roman"/>
          <w:sz w:val="24"/>
          <w:szCs w:val="24"/>
          <w:lang w:eastAsia="ru-RU"/>
        </w:rPr>
        <w:t>календарных</w:t>
      </w:r>
      <w:r w:rsidR="001A0BF7" w:rsidRPr="00F04A71">
        <w:rPr>
          <w:rFonts w:ascii="Times New Roman" w:hAnsi="Times New Roman" w:cs="Times New Roman"/>
          <w:sz w:val="24"/>
          <w:szCs w:val="24"/>
          <w:lang w:eastAsia="ru-RU"/>
        </w:rPr>
        <w:t xml:space="preserve"> </w:t>
      </w:r>
      <w:r w:rsidRPr="00F04A71">
        <w:rPr>
          <w:rFonts w:ascii="Times New Roman" w:hAnsi="Times New Roman" w:cs="Times New Roman"/>
          <w:sz w:val="24"/>
          <w:szCs w:val="24"/>
          <w:lang w:eastAsia="ru-RU"/>
        </w:rPr>
        <w:t>дней со дня подписания Акта по соответствующей Заявке, на основании оригинала счета</w:t>
      </w:r>
      <w:r w:rsidR="001A0BF7" w:rsidRPr="00F04A71">
        <w:rPr>
          <w:rFonts w:ascii="Times New Roman" w:hAnsi="Times New Roman" w:cs="Times New Roman"/>
          <w:sz w:val="24"/>
          <w:szCs w:val="24"/>
          <w:lang w:eastAsia="ru-RU"/>
        </w:rPr>
        <w:t>, полученного в порядке</w:t>
      </w:r>
      <w:r w:rsidR="00CF5589">
        <w:rPr>
          <w:rFonts w:ascii="Times New Roman" w:hAnsi="Times New Roman" w:cs="Times New Roman"/>
          <w:sz w:val="24"/>
          <w:szCs w:val="24"/>
          <w:lang w:eastAsia="ru-RU"/>
        </w:rPr>
        <w:t xml:space="preserve">, установленным в п. </w:t>
      </w:r>
      <w:r w:rsidR="001A0BF7" w:rsidRPr="00F04A71">
        <w:rPr>
          <w:rFonts w:ascii="Times New Roman" w:hAnsi="Times New Roman" w:cs="Times New Roman"/>
          <w:sz w:val="24"/>
          <w:szCs w:val="24"/>
          <w:lang w:eastAsia="ru-RU"/>
        </w:rPr>
        <w:t xml:space="preserve"> 2.1.5</w:t>
      </w:r>
      <w:r w:rsidR="00CF5589">
        <w:rPr>
          <w:rFonts w:ascii="Times New Roman" w:hAnsi="Times New Roman" w:cs="Times New Roman"/>
          <w:sz w:val="24"/>
          <w:szCs w:val="24"/>
          <w:lang w:eastAsia="ru-RU"/>
        </w:rPr>
        <w:t xml:space="preserve"> настоящего </w:t>
      </w:r>
      <w:r w:rsidR="00A71537">
        <w:rPr>
          <w:rFonts w:ascii="Times New Roman" w:hAnsi="Times New Roman" w:cs="Times New Roman"/>
          <w:sz w:val="24"/>
          <w:szCs w:val="24"/>
          <w:lang w:eastAsia="ru-RU"/>
        </w:rPr>
        <w:t>договора.</w:t>
      </w:r>
      <w:permEnd w:id="57881679"/>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w:t>
      </w:r>
      <w:r w:rsidR="001F2639" w:rsidRPr="00F04A71">
        <w:rPr>
          <w:rFonts w:ascii="Times New Roman" w:hAnsi="Times New Roman" w:cs="Times New Roman"/>
          <w:sz w:val="24"/>
          <w:szCs w:val="24"/>
          <w:lang w:eastAsia="ru-RU"/>
        </w:rPr>
        <w:t>5</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r>
      <w:r w:rsidRPr="00F04A71">
        <w:rPr>
          <w:rFonts w:ascii="Times New Roman" w:hAnsi="Times New Roman" w:cs="Times New Roman"/>
          <w:sz w:val="24"/>
          <w:szCs w:val="24"/>
        </w:rPr>
        <w:t xml:space="preserve">Расчеты между Сторонами производятся в Российских Рублях. </w:t>
      </w:r>
      <w:r w:rsidRPr="00F04A71">
        <w:rPr>
          <w:rFonts w:ascii="Times New Roman" w:hAnsi="Times New Roman" w:cs="Times New Roman"/>
          <w:sz w:val="24"/>
          <w:szCs w:val="24"/>
          <w:lang w:eastAsia="ru-RU"/>
        </w:rPr>
        <w:t>Обязательство по оплате считается исполненным Заказчиком с момента списания денежных средств с его расчетного счета.</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lastRenderedPageBreak/>
        <w:t>3.</w:t>
      </w:r>
      <w:r w:rsidR="001F2639" w:rsidRPr="00F04A71">
        <w:rPr>
          <w:rFonts w:ascii="Times New Roman" w:hAnsi="Times New Roman" w:cs="Times New Roman"/>
          <w:sz w:val="24"/>
          <w:szCs w:val="24"/>
          <w:lang w:eastAsia="ru-RU"/>
        </w:rPr>
        <w:t>6</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w:t>
      </w:r>
      <w:r w:rsidR="001F2639" w:rsidRPr="00F04A71">
        <w:rPr>
          <w:rFonts w:ascii="Times New Roman" w:hAnsi="Times New Roman" w:cs="Times New Roman"/>
          <w:sz w:val="24"/>
          <w:szCs w:val="24"/>
          <w:lang w:eastAsia="ru-RU"/>
        </w:rPr>
        <w:t>7</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В течение 5 (пяти) рабочих дней со дня заключения настоящего Договора Исполнитель обязан направить Заказчику:</w:t>
      </w:r>
    </w:p>
    <w:p w:rsidR="000443E1" w:rsidRPr="00F04A71" w:rsidRDefault="000443E1" w:rsidP="00BB08D7">
      <w:pPr>
        <w:spacing w:after="0" w:line="240" w:lineRule="auto"/>
        <w:ind w:left="851"/>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0443E1" w:rsidRPr="00F04A71" w:rsidRDefault="000443E1" w:rsidP="00BB08D7">
      <w:pPr>
        <w:spacing w:after="0" w:line="240" w:lineRule="auto"/>
        <w:ind w:left="851"/>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w:t>
      </w:r>
      <w:r w:rsidR="001F2639" w:rsidRPr="00F04A71">
        <w:rPr>
          <w:rFonts w:ascii="Times New Roman" w:hAnsi="Times New Roman" w:cs="Times New Roman"/>
          <w:sz w:val="24"/>
          <w:szCs w:val="24"/>
          <w:lang w:eastAsia="ru-RU"/>
        </w:rPr>
        <w:t>8</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Счета-фактуры выставляются Исполнителем в соответствии с законодательством Российской Федерации.</w:t>
      </w:r>
    </w:p>
    <w:p w:rsidR="001C45DD" w:rsidRPr="00F04A71" w:rsidRDefault="001C45DD" w:rsidP="00BB08D7">
      <w:pPr>
        <w:spacing w:after="0" w:line="240" w:lineRule="auto"/>
        <w:ind w:left="567" w:hanging="567"/>
        <w:jc w:val="both"/>
        <w:rPr>
          <w:rFonts w:ascii="Times New Roman" w:hAnsi="Times New Roman" w:cs="Times New Roman"/>
          <w:sz w:val="24"/>
          <w:szCs w:val="24"/>
        </w:rPr>
      </w:pPr>
      <w:r w:rsidRPr="00F04A71">
        <w:rPr>
          <w:rFonts w:ascii="Times New Roman" w:hAnsi="Times New Roman" w:cs="Times New Roman"/>
          <w:sz w:val="24"/>
          <w:szCs w:val="24"/>
          <w:lang w:eastAsia="ru-RU"/>
        </w:rPr>
        <w:t xml:space="preserve">3.9. </w:t>
      </w:r>
      <w:r w:rsidRPr="00F04A71">
        <w:rPr>
          <w:rFonts w:ascii="Times New Roman" w:hAnsi="Times New Roman" w:cs="Times New Roman"/>
          <w:sz w:val="24"/>
          <w:szCs w:val="24"/>
          <w:lang w:eastAsia="ru-RU"/>
        </w:rPr>
        <w:tab/>
      </w:r>
      <w:r w:rsidRPr="00F04A71">
        <w:rPr>
          <w:rFonts w:ascii="Times New Roman" w:hAnsi="Times New Roman" w:cs="Times New Roman"/>
          <w:sz w:val="24"/>
          <w:szCs w:val="24"/>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721DA" w:rsidRPr="00F04A71" w:rsidRDefault="004721DA"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rPr>
        <w:t>3.10.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0443E1" w:rsidRPr="00F04A71" w:rsidRDefault="000443E1" w:rsidP="00BB08D7">
      <w:pPr>
        <w:spacing w:after="0" w:line="240" w:lineRule="auto"/>
        <w:ind w:left="454" w:hanging="454"/>
        <w:jc w:val="both"/>
        <w:rPr>
          <w:rFonts w:ascii="Times New Roman" w:hAnsi="Times New Roman" w:cs="Times New Roman"/>
          <w:sz w:val="24"/>
          <w:szCs w:val="24"/>
          <w:lang w:eastAsia="ru-RU"/>
        </w:rPr>
      </w:pPr>
    </w:p>
    <w:p w:rsidR="000443E1" w:rsidRPr="00F04A71" w:rsidRDefault="000443E1" w:rsidP="00F9078A">
      <w:pPr>
        <w:widowControl w:val="0"/>
        <w:numPr>
          <w:ilvl w:val="0"/>
          <w:numId w:val="30"/>
        </w:numPr>
        <w:spacing w:after="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ПОРЯДОК СДАЧИ И ПРИЕМКИ УСЛУГ</w:t>
      </w:r>
    </w:p>
    <w:p w:rsidR="000443E1" w:rsidRPr="00F04A71" w:rsidRDefault="000443E1" w:rsidP="00F9078A">
      <w:pPr>
        <w:widowControl w:val="0"/>
        <w:numPr>
          <w:ilvl w:val="1"/>
          <w:numId w:val="30"/>
        </w:numPr>
        <w:spacing w:after="0" w:line="240" w:lineRule="auto"/>
        <w:jc w:val="both"/>
        <w:rPr>
          <w:rFonts w:ascii="Times New Roman" w:hAnsi="Times New Roman" w:cs="Times New Roman"/>
          <w:b/>
          <w:bCs/>
          <w:sz w:val="24"/>
          <w:szCs w:val="24"/>
          <w:lang w:eastAsia="ru-RU"/>
        </w:rPr>
      </w:pPr>
      <w:r w:rsidRPr="00F04A71">
        <w:rPr>
          <w:rFonts w:ascii="Times New Roman" w:hAnsi="Times New Roman" w:cs="Times New Roman"/>
          <w:sz w:val="24"/>
          <w:szCs w:val="24"/>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F04A71" w:rsidRDefault="000443E1" w:rsidP="00F9078A">
      <w:pPr>
        <w:widowControl w:val="0"/>
        <w:numPr>
          <w:ilvl w:val="1"/>
          <w:numId w:val="30"/>
        </w:numPr>
        <w:spacing w:after="0" w:line="240" w:lineRule="auto"/>
        <w:jc w:val="both"/>
        <w:rPr>
          <w:rFonts w:ascii="Times New Roman" w:hAnsi="Times New Roman" w:cs="Times New Roman"/>
          <w:b/>
          <w:bCs/>
          <w:sz w:val="24"/>
          <w:szCs w:val="24"/>
          <w:lang w:eastAsia="ru-RU"/>
        </w:rPr>
      </w:pPr>
      <w:r w:rsidRPr="00F04A71">
        <w:rPr>
          <w:rFonts w:ascii="Times New Roman" w:hAnsi="Times New Roman" w:cs="Times New Roman"/>
          <w:sz w:val="24"/>
          <w:szCs w:val="24"/>
          <w:lang w:eastAsia="ru-RU"/>
        </w:rPr>
        <w:t>Заказчик в течение 5 (пяти) рабочих дней со дня получения Акта в порядке п. 2.1.</w:t>
      </w:r>
      <w:r w:rsidR="00C0057A" w:rsidRPr="00F04A71">
        <w:rPr>
          <w:rFonts w:ascii="Times New Roman" w:hAnsi="Times New Roman" w:cs="Times New Roman"/>
          <w:sz w:val="24"/>
          <w:szCs w:val="24"/>
          <w:lang w:eastAsia="ru-RU"/>
        </w:rPr>
        <w:t xml:space="preserve">5. </w:t>
      </w:r>
      <w:r w:rsidRPr="00F04A71">
        <w:rPr>
          <w:rFonts w:ascii="Times New Roman" w:hAnsi="Times New Roman" w:cs="Times New Roman"/>
          <w:sz w:val="24"/>
          <w:szCs w:val="24"/>
          <w:lang w:eastAsia="ru-RU"/>
        </w:rPr>
        <w:t>Договора, подписывает Акт, либо направляет мотивированный отказ от его подписания.</w:t>
      </w:r>
    </w:p>
    <w:p w:rsidR="000443E1" w:rsidRPr="00F04A71" w:rsidRDefault="000443E1" w:rsidP="00F9078A">
      <w:pPr>
        <w:widowControl w:val="0"/>
        <w:numPr>
          <w:ilvl w:val="1"/>
          <w:numId w:val="30"/>
        </w:numPr>
        <w:spacing w:after="0" w:line="240" w:lineRule="auto"/>
        <w:jc w:val="both"/>
        <w:rPr>
          <w:rFonts w:ascii="Times New Roman" w:hAnsi="Times New Roman" w:cs="Times New Roman"/>
          <w:b/>
          <w:bCs/>
          <w:sz w:val="24"/>
          <w:szCs w:val="24"/>
          <w:lang w:eastAsia="ru-RU"/>
        </w:rPr>
      </w:pPr>
      <w:r w:rsidRPr="00F04A71">
        <w:rPr>
          <w:rFonts w:ascii="Times New Roman" w:hAnsi="Times New Roman" w:cs="Times New Roman"/>
          <w:sz w:val="24"/>
          <w:szCs w:val="24"/>
          <w:lang w:eastAsia="ru-RU"/>
        </w:rPr>
        <w:t xml:space="preserve">В случае </w:t>
      </w:r>
      <w:r w:rsidR="00295AD0" w:rsidRPr="00F04A71">
        <w:rPr>
          <w:rFonts w:ascii="Times New Roman" w:hAnsi="Times New Roman"/>
          <w:sz w:val="24"/>
          <w:szCs w:val="24"/>
        </w:rPr>
        <w:t xml:space="preserve">несоответствия Услуг требованиям Технического задания, а также другим условиям </w:t>
      </w:r>
      <w:proofErr w:type="gramStart"/>
      <w:r w:rsidR="00295AD0" w:rsidRPr="00F04A71">
        <w:rPr>
          <w:rFonts w:ascii="Times New Roman" w:hAnsi="Times New Roman"/>
          <w:sz w:val="24"/>
          <w:szCs w:val="24"/>
        </w:rPr>
        <w:t xml:space="preserve">Договора, </w:t>
      </w:r>
      <w:r w:rsidRPr="00F04A71">
        <w:rPr>
          <w:rFonts w:ascii="Times New Roman" w:hAnsi="Times New Roman" w:cs="Times New Roman"/>
          <w:sz w:val="24"/>
          <w:szCs w:val="24"/>
          <w:lang w:eastAsia="ru-RU"/>
        </w:rPr>
        <w:t xml:space="preserve"> Заказчик</w:t>
      </w:r>
      <w:proofErr w:type="gramEnd"/>
      <w:r w:rsidRPr="00F04A71">
        <w:rPr>
          <w:rFonts w:ascii="Times New Roman" w:hAnsi="Times New Roman" w:cs="Times New Roman"/>
          <w:sz w:val="24"/>
          <w:szCs w:val="24"/>
          <w:lang w:eastAsia="ru-RU"/>
        </w:rPr>
        <w:t xml:space="preserve"> </w:t>
      </w:r>
      <w:r w:rsidR="00295AD0" w:rsidRPr="00F04A71">
        <w:rPr>
          <w:rFonts w:ascii="Times New Roman" w:hAnsi="Times New Roman" w:cs="Times New Roman"/>
          <w:sz w:val="24"/>
          <w:szCs w:val="24"/>
          <w:lang w:eastAsia="ru-RU"/>
        </w:rPr>
        <w:t xml:space="preserve">направляет </w:t>
      </w:r>
      <w:r w:rsidRPr="00F04A71">
        <w:rPr>
          <w:rFonts w:ascii="Times New Roman" w:hAnsi="Times New Roman" w:cs="Times New Roman"/>
          <w:sz w:val="24"/>
          <w:szCs w:val="24"/>
          <w:lang w:eastAsia="ru-RU"/>
        </w:rPr>
        <w:t>Исполнителю письменн</w:t>
      </w:r>
      <w:r w:rsidR="00295AD0" w:rsidRPr="00F04A71">
        <w:rPr>
          <w:rFonts w:ascii="Times New Roman" w:hAnsi="Times New Roman" w:cs="Times New Roman"/>
          <w:sz w:val="24"/>
          <w:szCs w:val="24"/>
          <w:lang w:eastAsia="ru-RU"/>
        </w:rPr>
        <w:t>ы</w:t>
      </w:r>
      <w:r w:rsidR="00F925FE" w:rsidRPr="00F04A71">
        <w:rPr>
          <w:rFonts w:ascii="Times New Roman" w:hAnsi="Times New Roman" w:cs="Times New Roman"/>
          <w:sz w:val="24"/>
          <w:szCs w:val="24"/>
          <w:lang w:eastAsia="ru-RU"/>
        </w:rPr>
        <w:t>й</w:t>
      </w:r>
      <w:r w:rsidRPr="00F04A71">
        <w:rPr>
          <w:rFonts w:ascii="Times New Roman" w:hAnsi="Times New Roman" w:cs="Times New Roman"/>
          <w:sz w:val="24"/>
          <w:szCs w:val="24"/>
          <w:lang w:eastAsia="ru-RU"/>
        </w:rPr>
        <w:t xml:space="preserve"> мотивированный отказ от подписания Акта, на основании которого Сторонами</w:t>
      </w:r>
      <w:r w:rsidR="00EA32A7"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 xml:space="preserve"> </w:t>
      </w:r>
      <w:r w:rsidR="00EA32A7" w:rsidRPr="00F04A71">
        <w:rPr>
          <w:rFonts w:ascii="Times New Roman" w:hAnsi="Times New Roman" w:cs="Times New Roman"/>
          <w:sz w:val="24"/>
          <w:szCs w:val="24"/>
          <w:lang w:eastAsia="ru-RU"/>
        </w:rPr>
        <w:t xml:space="preserve">в срок не более 3 (трех) дней с момента </w:t>
      </w:r>
      <w:r w:rsidR="00F925FE" w:rsidRPr="00F04A71">
        <w:rPr>
          <w:rFonts w:ascii="Times New Roman" w:hAnsi="Times New Roman" w:cs="Times New Roman"/>
          <w:sz w:val="24"/>
          <w:szCs w:val="24"/>
          <w:lang w:eastAsia="ru-RU"/>
        </w:rPr>
        <w:t>получения Исполнителем</w:t>
      </w:r>
      <w:r w:rsidR="00EA32A7" w:rsidRPr="00F04A71">
        <w:rPr>
          <w:rFonts w:ascii="Times New Roman" w:hAnsi="Times New Roman" w:cs="Times New Roman"/>
          <w:sz w:val="24"/>
          <w:szCs w:val="24"/>
          <w:lang w:eastAsia="ru-RU"/>
        </w:rPr>
        <w:t xml:space="preserve"> мотивированного отказа, </w:t>
      </w:r>
      <w:r w:rsidRPr="00F04A71">
        <w:rPr>
          <w:rFonts w:ascii="Times New Roman" w:hAnsi="Times New Roman" w:cs="Times New Roman"/>
          <w:sz w:val="24"/>
          <w:szCs w:val="24"/>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04A71">
        <w:rPr>
          <w:rFonts w:ascii="Times New Roman" w:eastAsia="Times New Roman" w:hAnsi="Times New Roman" w:cs="Times New Roman"/>
          <w:sz w:val="24"/>
          <w:szCs w:val="24"/>
          <w:lang w:eastAsia="ru-RU"/>
        </w:rPr>
        <w:t>После такого устранения Акт подписывается Сторонами в сроки и в порядке</w:t>
      </w:r>
      <w:r w:rsidR="00F709C8">
        <w:rPr>
          <w:rFonts w:ascii="Times New Roman" w:eastAsia="Times New Roman" w:hAnsi="Times New Roman" w:cs="Times New Roman"/>
          <w:sz w:val="24"/>
          <w:szCs w:val="24"/>
          <w:lang w:eastAsia="ru-RU"/>
        </w:rPr>
        <w:t>,</w:t>
      </w:r>
      <w:r w:rsidR="00F925FE" w:rsidRPr="00F04A71">
        <w:rPr>
          <w:rFonts w:ascii="Times New Roman" w:eastAsia="Times New Roman" w:hAnsi="Times New Roman" w:cs="Times New Roman"/>
          <w:sz w:val="24"/>
          <w:szCs w:val="24"/>
          <w:lang w:eastAsia="ru-RU"/>
        </w:rPr>
        <w:t xml:space="preserve"> предусмотренном п.4.2. Договора</w:t>
      </w:r>
      <w:r w:rsidRPr="00F04A71">
        <w:rPr>
          <w:rFonts w:ascii="Times New Roman" w:hAnsi="Times New Roman" w:cs="Times New Roman"/>
          <w:sz w:val="24"/>
          <w:szCs w:val="24"/>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F04A71" w:rsidRDefault="000443E1" w:rsidP="00F9078A">
      <w:pPr>
        <w:widowControl w:val="0"/>
        <w:numPr>
          <w:ilvl w:val="1"/>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0443E1" w:rsidRPr="00F04A71" w:rsidRDefault="000443E1" w:rsidP="00BB08D7">
      <w:pPr>
        <w:widowControl w:val="0"/>
        <w:spacing w:after="0" w:line="240" w:lineRule="auto"/>
        <w:jc w:val="both"/>
        <w:rPr>
          <w:rFonts w:ascii="Times New Roman" w:hAnsi="Times New Roman" w:cs="Times New Roman"/>
          <w:b/>
          <w:bCs/>
          <w:sz w:val="24"/>
          <w:szCs w:val="24"/>
          <w:lang w:eastAsia="ru-RU"/>
        </w:rPr>
      </w:pPr>
    </w:p>
    <w:p w:rsidR="000443E1" w:rsidRPr="00F04A71" w:rsidRDefault="000443E1" w:rsidP="00F9078A">
      <w:pPr>
        <w:numPr>
          <w:ilvl w:val="0"/>
          <w:numId w:val="31"/>
        </w:numPr>
        <w:spacing w:before="60" w:after="2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КОНФИДЕНЦИАЛЬНОСТЬ</w:t>
      </w:r>
    </w:p>
    <w:p w:rsidR="000443E1" w:rsidRPr="00F04A71" w:rsidRDefault="000443E1" w:rsidP="00F9078A">
      <w:pPr>
        <w:numPr>
          <w:ilvl w:val="1"/>
          <w:numId w:val="32"/>
        </w:num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Раскрывающая Сторона – Сторона, которая раскрывает конфиденциальную информацию другой Стороне.</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Получающая Сторона – Сторона, которая получает конфиденциальную информацию от другой Стороны.</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F04A71"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во время ее раскрытия является публично известной;</w:t>
      </w:r>
    </w:p>
    <w:p w:rsidR="000443E1" w:rsidRPr="00F04A71"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представлена Получающей Стороне с письменным указанием на то, что она не является конфиденциальной;</w:t>
      </w:r>
    </w:p>
    <w:p w:rsidR="000443E1" w:rsidRPr="00F04A71"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получена от любого третьего лица на законных основаниях;</w:t>
      </w:r>
    </w:p>
    <w:p w:rsidR="000443E1" w:rsidRPr="00F04A71"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не может являться конфиденциальной в соответствии с законодательством Российской Федерации.</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Получающая Сторона имеет право раскрывать конфиденциальную информацию без согласия Раскрывающей Стороны:</w:t>
      </w:r>
    </w:p>
    <w:p w:rsidR="000443E1" w:rsidRPr="00F04A71"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F04A71"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F04A71" w:rsidRDefault="000443E1" w:rsidP="00F9078A">
      <w:pPr>
        <w:numPr>
          <w:ilvl w:val="1"/>
          <w:numId w:val="32"/>
        </w:num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sidRPr="00F04A71">
        <w:rPr>
          <w:rFonts w:ascii="Times New Roman" w:hAnsi="Times New Roman" w:cs="Times New Roman"/>
          <w:sz w:val="24"/>
          <w:szCs w:val="24"/>
          <w:lang w:eastAsia="ru-RU"/>
        </w:rPr>
        <w:t>я</w:t>
      </w:r>
      <w:r w:rsidRPr="00F04A71">
        <w:rPr>
          <w:rFonts w:ascii="Times New Roman" w:hAnsi="Times New Roman" w:cs="Times New Roman"/>
          <w:sz w:val="24"/>
          <w:szCs w:val="24"/>
          <w:lang w:eastAsia="ru-RU"/>
        </w:rPr>
        <w:t xml:space="preserve"> арбитражного суда.</w:t>
      </w:r>
    </w:p>
    <w:p w:rsidR="000443E1" w:rsidRPr="00F04A71" w:rsidRDefault="000443E1" w:rsidP="00BB08D7">
      <w:pPr>
        <w:spacing w:before="60" w:after="20" w:line="240" w:lineRule="auto"/>
        <w:ind w:left="454"/>
        <w:rPr>
          <w:rFonts w:ascii="Times New Roman" w:hAnsi="Times New Roman" w:cs="Times New Roman"/>
          <w:b/>
          <w:bCs/>
          <w:sz w:val="24"/>
          <w:szCs w:val="24"/>
          <w:lang w:eastAsia="ru-RU"/>
        </w:rPr>
      </w:pPr>
    </w:p>
    <w:p w:rsidR="000443E1" w:rsidRPr="00F04A71" w:rsidRDefault="000443E1" w:rsidP="00BB08D7">
      <w:pPr>
        <w:spacing w:before="60" w:after="20" w:line="240" w:lineRule="auto"/>
        <w:ind w:left="454"/>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6.</w:t>
      </w:r>
      <w:r w:rsidRPr="00F04A71">
        <w:rPr>
          <w:rFonts w:ascii="Times New Roman" w:hAnsi="Times New Roman" w:cs="Times New Roman"/>
          <w:b/>
          <w:bCs/>
          <w:sz w:val="24"/>
          <w:szCs w:val="24"/>
          <w:lang w:eastAsia="ru-RU"/>
        </w:rPr>
        <w:tab/>
        <w:t>ОСНОВАНИЯ ИЗМЕНЕНИЯ И РАСТОРЖЕНИЯ ДОГОВОРА</w:t>
      </w:r>
    </w:p>
    <w:p w:rsidR="000443E1" w:rsidRPr="00F04A71" w:rsidRDefault="000443E1" w:rsidP="00BB08D7">
      <w:pPr>
        <w:spacing w:after="0" w:line="240" w:lineRule="auto"/>
        <w:ind w:left="454" w:hanging="454"/>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6.1.</w:t>
      </w:r>
      <w:r w:rsidRPr="00F04A71">
        <w:rPr>
          <w:rFonts w:ascii="Times New Roman" w:hAnsi="Times New Roman" w:cs="Times New Roman"/>
          <w:sz w:val="24"/>
          <w:szCs w:val="24"/>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F04A71" w:rsidRDefault="000443E1" w:rsidP="00BB08D7">
      <w:pPr>
        <w:spacing w:after="0" w:line="240" w:lineRule="auto"/>
        <w:ind w:left="454" w:hanging="454"/>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6.2.Настоящий Договор может быть расторгнут по соглашению Сторон.</w:t>
      </w:r>
    </w:p>
    <w:p w:rsidR="000443E1" w:rsidRPr="00F04A71" w:rsidRDefault="000443E1" w:rsidP="00BB08D7">
      <w:pPr>
        <w:widowControl w:val="0"/>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6.3.</w:t>
      </w:r>
      <w:r w:rsidRPr="00F04A71">
        <w:rPr>
          <w:rFonts w:ascii="Times New Roman" w:hAnsi="Times New Roman" w:cs="Times New Roman"/>
          <w:sz w:val="24"/>
          <w:szCs w:val="24"/>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w:t>
      </w:r>
      <w:permStart w:id="468873757" w:edGrp="everyone"/>
      <w:r w:rsidR="0069152C" w:rsidRPr="00F04A71">
        <w:rPr>
          <w:rFonts w:ascii="Times New Roman" w:hAnsi="Times New Roman" w:cs="Times New Roman"/>
          <w:sz w:val="24"/>
          <w:szCs w:val="24"/>
          <w:lang w:eastAsia="ru-RU"/>
        </w:rPr>
        <w:t>10</w:t>
      </w:r>
      <w:r w:rsidRPr="00F04A71">
        <w:rPr>
          <w:rFonts w:ascii="Times New Roman" w:hAnsi="Times New Roman" w:cs="Times New Roman"/>
          <w:sz w:val="24"/>
          <w:szCs w:val="24"/>
          <w:lang w:eastAsia="ru-RU"/>
        </w:rPr>
        <w:t xml:space="preserve"> </w:t>
      </w:r>
      <w:permEnd w:id="468873757"/>
      <w:r w:rsidRPr="00F04A71">
        <w:rPr>
          <w:rFonts w:ascii="Times New Roman" w:hAnsi="Times New Roman" w:cs="Times New Roman"/>
          <w:sz w:val="24"/>
          <w:szCs w:val="24"/>
          <w:lang w:eastAsia="ru-RU"/>
        </w:rPr>
        <w:t xml:space="preserve">рабочих дней с </w:t>
      </w:r>
      <w:permStart w:id="413555124" w:edGrp="everyone"/>
      <w:r w:rsidR="0069152C" w:rsidRPr="00F04A71">
        <w:rPr>
          <w:rFonts w:ascii="Times New Roman" w:hAnsi="Times New Roman" w:cs="Times New Roman"/>
          <w:sz w:val="24"/>
          <w:szCs w:val="24"/>
          <w:lang w:eastAsia="ru-RU"/>
        </w:rPr>
        <w:t>даты расторжения договора</w:t>
      </w:r>
      <w:permEnd w:id="413555124"/>
      <w:r w:rsidRPr="00F04A71">
        <w:rPr>
          <w:rFonts w:ascii="Times New Roman" w:hAnsi="Times New Roman" w:cs="Times New Roman"/>
          <w:sz w:val="24"/>
          <w:szCs w:val="24"/>
          <w:lang w:eastAsia="ru-RU"/>
        </w:rPr>
        <w:t>.</w:t>
      </w:r>
    </w:p>
    <w:p w:rsidR="000443E1" w:rsidRPr="00F04A71" w:rsidRDefault="000443E1" w:rsidP="00BB08D7">
      <w:pPr>
        <w:widowControl w:val="0"/>
        <w:spacing w:after="0" w:line="240" w:lineRule="auto"/>
        <w:ind w:left="426" w:hanging="426"/>
        <w:jc w:val="both"/>
        <w:rPr>
          <w:rFonts w:ascii="Times New Roman" w:hAnsi="Times New Roman" w:cs="Times New Roman"/>
          <w:b/>
          <w:bCs/>
          <w:sz w:val="24"/>
          <w:szCs w:val="24"/>
          <w:lang w:eastAsia="ru-RU"/>
        </w:rPr>
      </w:pPr>
    </w:p>
    <w:p w:rsidR="000443E1" w:rsidRPr="00F04A71" w:rsidRDefault="000443E1" w:rsidP="00BB08D7">
      <w:pPr>
        <w:spacing w:before="60" w:after="2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7.</w:t>
      </w:r>
      <w:r w:rsidRPr="00F04A71">
        <w:rPr>
          <w:rFonts w:ascii="Times New Roman" w:hAnsi="Times New Roman" w:cs="Times New Roman"/>
          <w:b/>
          <w:bCs/>
          <w:sz w:val="24"/>
          <w:szCs w:val="24"/>
          <w:lang w:eastAsia="ru-RU"/>
        </w:rPr>
        <w:tab/>
        <w:t>ОТВЕТСТВЕННОСТЬ СТОРОН</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7.1.</w:t>
      </w:r>
      <w:r w:rsidRPr="00F04A71">
        <w:rPr>
          <w:rFonts w:ascii="Times New Roman" w:hAnsi="Times New Roman" w:cs="Times New Roman"/>
          <w:sz w:val="24"/>
          <w:szCs w:val="24"/>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7.2.</w:t>
      </w:r>
      <w:r w:rsidRPr="00F04A71">
        <w:rPr>
          <w:rFonts w:ascii="Times New Roman" w:hAnsi="Times New Roman" w:cs="Times New Roman"/>
          <w:sz w:val="24"/>
          <w:szCs w:val="24"/>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w:t>
      </w:r>
      <w:permStart w:id="1644649076" w:edGrp="everyone"/>
      <w:r w:rsidRPr="00F04A71">
        <w:rPr>
          <w:rFonts w:ascii="Times New Roman" w:hAnsi="Times New Roman" w:cs="Times New Roman"/>
          <w:sz w:val="24"/>
          <w:szCs w:val="24"/>
          <w:lang w:eastAsia="ru-RU"/>
        </w:rPr>
        <w:t>0,1 % (0,1 процента)</w:t>
      </w:r>
      <w:permEnd w:id="1644649076"/>
      <w:r w:rsidR="003E5059" w:rsidRPr="00F04A71">
        <w:rPr>
          <w:rFonts w:ascii="Times New Roman" w:hAnsi="Times New Roman" w:cs="Times New Roman"/>
          <w:sz w:val="24"/>
          <w:szCs w:val="24"/>
          <w:lang w:eastAsia="ru-RU"/>
        </w:rPr>
        <w:t xml:space="preserve"> </w:t>
      </w:r>
      <w:r w:rsidRPr="00F04A71">
        <w:rPr>
          <w:rFonts w:ascii="Times New Roman" w:hAnsi="Times New Roman" w:cs="Times New Roman"/>
          <w:sz w:val="24"/>
          <w:szCs w:val="24"/>
          <w:lang w:eastAsia="ru-RU"/>
        </w:rPr>
        <w:t>процента от стоимости Услуг по соответствующей Заявке к Договору за каждый день просрочки.</w:t>
      </w:r>
    </w:p>
    <w:p w:rsidR="000443E1" w:rsidRPr="00F04A71" w:rsidRDefault="000443E1" w:rsidP="0010080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7.3.</w:t>
      </w:r>
      <w:r w:rsidRPr="00F04A71">
        <w:rPr>
          <w:rFonts w:ascii="Times New Roman" w:hAnsi="Times New Roman" w:cs="Times New Roman"/>
          <w:sz w:val="24"/>
          <w:szCs w:val="24"/>
          <w:lang w:eastAsia="ru-RU"/>
        </w:rPr>
        <w:tab/>
        <w:t>Исполнитель вправе требовать от Заказчика выплаты неустойки в размере</w:t>
      </w:r>
      <w:r w:rsidR="00EB5511" w:rsidRPr="00F04A71">
        <w:rPr>
          <w:rFonts w:ascii="Times New Roman" w:hAnsi="Times New Roman" w:cs="Times New Roman"/>
          <w:sz w:val="24"/>
          <w:szCs w:val="24"/>
          <w:lang w:eastAsia="ru-RU"/>
        </w:rPr>
        <w:t xml:space="preserve"> </w:t>
      </w:r>
      <w:r w:rsidR="00EB5511" w:rsidRPr="00F04A71">
        <w:rPr>
          <w:rFonts w:ascii="Times New Roman" w:eastAsia="Times New Roman" w:hAnsi="Times New Roman" w:cs="Times New Roman"/>
          <w:sz w:val="24"/>
          <w:szCs w:val="24"/>
          <w:lang w:eastAsia="ru-RU"/>
        </w:rPr>
        <w:t>1/365 действующей ставки рефинансирования ЦБ РФ</w:t>
      </w:r>
      <w:r w:rsidRPr="00F04A71">
        <w:rPr>
          <w:rFonts w:ascii="Times New Roman" w:hAnsi="Times New Roman" w:cs="Times New Roman"/>
          <w:sz w:val="24"/>
          <w:szCs w:val="24"/>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sidRPr="00F04A71">
        <w:rPr>
          <w:rFonts w:ascii="Times New Roman" w:hAnsi="Times New Roman" w:cs="Times New Roman"/>
          <w:sz w:val="24"/>
          <w:szCs w:val="24"/>
          <w:lang w:eastAsia="ru-RU"/>
        </w:rPr>
        <w:t>4</w:t>
      </w:r>
      <w:r w:rsidRPr="00F04A71">
        <w:rPr>
          <w:rFonts w:ascii="Times New Roman" w:hAnsi="Times New Roman" w:cs="Times New Roman"/>
          <w:sz w:val="24"/>
          <w:szCs w:val="24"/>
          <w:lang w:eastAsia="ru-RU"/>
        </w:rPr>
        <w:t xml:space="preserve">. Договора. </w:t>
      </w:r>
      <w:r w:rsidR="003E5059" w:rsidRPr="00F04A71">
        <w:rPr>
          <w:rFonts w:ascii="Times New Roman" w:hAnsi="Times New Roman" w:cs="Times New Roman"/>
          <w:sz w:val="24"/>
          <w:szCs w:val="24"/>
          <w:lang w:eastAsia="ru-RU"/>
        </w:rPr>
        <w:t>В случае, если За</w:t>
      </w:r>
      <w:r w:rsidR="00552DF4" w:rsidRPr="00F04A71">
        <w:rPr>
          <w:rFonts w:ascii="Times New Roman" w:hAnsi="Times New Roman" w:cs="Times New Roman"/>
          <w:sz w:val="24"/>
          <w:szCs w:val="24"/>
          <w:lang w:eastAsia="ru-RU"/>
        </w:rPr>
        <w:t>явкой</w:t>
      </w:r>
      <w:r w:rsidR="003E5059" w:rsidRPr="00F04A71">
        <w:rPr>
          <w:rFonts w:ascii="Times New Roman" w:hAnsi="Times New Roman" w:cs="Times New Roman"/>
          <w:sz w:val="24"/>
          <w:szCs w:val="24"/>
          <w:lang w:eastAsia="ru-RU"/>
        </w:rPr>
        <w:t xml:space="preserve"> предусмотрена выплата аванса, з</w:t>
      </w:r>
      <w:r w:rsidRPr="00F04A71">
        <w:rPr>
          <w:rFonts w:ascii="Times New Roman" w:hAnsi="Times New Roman" w:cs="Times New Roman"/>
          <w:sz w:val="24"/>
          <w:szCs w:val="24"/>
          <w:lang w:eastAsia="ru-RU"/>
        </w:rPr>
        <w:t xml:space="preserve">а просрочку оплаты Заказчиком аванса (предоплаты) неустойка не начисляется и не уплачивается. </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7.4.</w:t>
      </w:r>
      <w:r w:rsidRPr="00F04A71">
        <w:rPr>
          <w:rFonts w:ascii="Times New Roman" w:hAnsi="Times New Roman" w:cs="Times New Roman"/>
          <w:sz w:val="24"/>
          <w:szCs w:val="24"/>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1674341208" w:edGrp="everyone"/>
      <w:r w:rsidR="00E648DD" w:rsidRPr="00F04A71">
        <w:rPr>
          <w:rFonts w:ascii="Times New Roman" w:hAnsi="Times New Roman" w:cs="Times New Roman"/>
          <w:sz w:val="24"/>
          <w:szCs w:val="24"/>
          <w:lang w:eastAsia="ru-RU"/>
        </w:rPr>
        <w:t xml:space="preserve">5 % (пяти </w:t>
      </w:r>
      <w:r w:rsidR="000E4BB7" w:rsidRPr="00F04A71">
        <w:rPr>
          <w:rFonts w:ascii="Times New Roman" w:hAnsi="Times New Roman" w:cs="Times New Roman"/>
          <w:sz w:val="24"/>
          <w:szCs w:val="24"/>
          <w:lang w:eastAsia="ru-RU"/>
        </w:rPr>
        <w:t>процентов) от</w:t>
      </w:r>
      <w:r w:rsidRPr="00F04A71">
        <w:rPr>
          <w:rFonts w:ascii="Times New Roman" w:hAnsi="Times New Roman" w:cs="Times New Roman"/>
          <w:sz w:val="24"/>
          <w:szCs w:val="24"/>
          <w:lang w:eastAsia="ru-RU"/>
        </w:rPr>
        <w:t xml:space="preserve"> стоимости Услуг по соответствующей Заявке</w:t>
      </w:r>
      <w:permEnd w:id="1674341208"/>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7.5.</w:t>
      </w:r>
      <w:r w:rsidRPr="00F04A71">
        <w:rPr>
          <w:rFonts w:ascii="Times New Roman" w:hAnsi="Times New Roman" w:cs="Times New Roman"/>
          <w:sz w:val="24"/>
          <w:szCs w:val="24"/>
          <w:lang w:eastAsia="ru-RU"/>
        </w:rPr>
        <w:tab/>
        <w:t xml:space="preserve">В случае если Услуги не были оказаны Исполнителем, Заказчик вправе требовать возврата всех сумм, выплаченных по </w:t>
      </w:r>
      <w:r w:rsidR="00C12199" w:rsidRPr="00F04A71">
        <w:rPr>
          <w:rFonts w:ascii="Times New Roman" w:hAnsi="Times New Roman" w:cs="Times New Roman"/>
          <w:sz w:val="24"/>
          <w:szCs w:val="24"/>
          <w:lang w:eastAsia="ru-RU"/>
        </w:rPr>
        <w:t>Заявке</w:t>
      </w:r>
      <w:r w:rsidRPr="00F04A71">
        <w:rPr>
          <w:rFonts w:ascii="Times New Roman" w:hAnsi="Times New Roman" w:cs="Times New Roman"/>
          <w:sz w:val="24"/>
          <w:szCs w:val="24"/>
          <w:lang w:eastAsia="ru-RU"/>
        </w:rPr>
        <w:t xml:space="preserve">, а также выплаты неустойки в размере </w:t>
      </w:r>
      <w:permStart w:id="676028566" w:edGrp="everyone"/>
      <w:r w:rsidRPr="00F04A71">
        <w:rPr>
          <w:rFonts w:ascii="Times New Roman" w:hAnsi="Times New Roman" w:cs="Times New Roman"/>
          <w:sz w:val="24"/>
          <w:szCs w:val="24"/>
          <w:lang w:eastAsia="ru-RU"/>
        </w:rPr>
        <w:t xml:space="preserve">0,3% </w:t>
      </w:r>
      <w:permEnd w:id="676028566"/>
      <w:r w:rsidRPr="00F04A71">
        <w:rPr>
          <w:rFonts w:ascii="Times New Roman" w:hAnsi="Times New Roman" w:cs="Times New Roman"/>
          <w:sz w:val="24"/>
          <w:szCs w:val="24"/>
          <w:lang w:eastAsia="ru-RU"/>
        </w:rPr>
        <w:t>от Цены Договора (п.3.1.Договора).</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bookmarkStart w:id="0" w:name="_Ref77655054"/>
      <w:r w:rsidRPr="00F04A71">
        <w:rPr>
          <w:rFonts w:ascii="Times New Roman" w:hAnsi="Times New Roman" w:cs="Times New Roman"/>
          <w:sz w:val="24"/>
          <w:szCs w:val="24"/>
          <w:lang w:eastAsia="ru-RU"/>
        </w:rPr>
        <w:t>7.7.</w:t>
      </w:r>
      <w:r w:rsidRPr="00F04A71">
        <w:rPr>
          <w:rFonts w:ascii="Times New Roman" w:hAnsi="Times New Roman" w:cs="Times New Roman"/>
          <w:sz w:val="24"/>
          <w:szCs w:val="24"/>
          <w:lang w:eastAsia="ru-RU"/>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0"/>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7.8.</w:t>
      </w:r>
      <w:r w:rsidRPr="00F04A71">
        <w:rPr>
          <w:rFonts w:ascii="Times New Roman" w:hAnsi="Times New Roman" w:cs="Times New Roman"/>
          <w:sz w:val="24"/>
          <w:szCs w:val="24"/>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443E1" w:rsidRPr="00F04A71" w:rsidRDefault="000443E1" w:rsidP="00BB08D7">
      <w:pPr>
        <w:spacing w:after="0" w:line="240" w:lineRule="auto"/>
        <w:ind w:left="454"/>
        <w:jc w:val="both"/>
        <w:rPr>
          <w:rFonts w:ascii="Times New Roman" w:hAnsi="Times New Roman" w:cs="Times New Roman"/>
          <w:sz w:val="24"/>
          <w:szCs w:val="24"/>
          <w:lang w:eastAsia="ru-RU"/>
        </w:rPr>
      </w:pPr>
    </w:p>
    <w:p w:rsidR="000443E1" w:rsidRPr="00F04A71" w:rsidRDefault="000443E1" w:rsidP="00BB08D7">
      <w:pPr>
        <w:widowControl w:val="0"/>
        <w:spacing w:after="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8.</w:t>
      </w:r>
      <w:r w:rsidRPr="00F04A71">
        <w:rPr>
          <w:rFonts w:ascii="Times New Roman" w:hAnsi="Times New Roman" w:cs="Times New Roman"/>
          <w:b/>
          <w:bCs/>
          <w:sz w:val="24"/>
          <w:szCs w:val="24"/>
          <w:lang w:eastAsia="ru-RU"/>
        </w:rPr>
        <w:tab/>
        <w:t>ПОРЯДОК РАССМОТРЕНИЯ СПОРОВ</w:t>
      </w:r>
    </w:p>
    <w:p w:rsidR="000443E1" w:rsidRPr="00F04A71" w:rsidRDefault="000443E1" w:rsidP="00BB08D7">
      <w:pPr>
        <w:widowControl w:val="0"/>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8.1.</w:t>
      </w:r>
      <w:r w:rsidRPr="00F04A71">
        <w:rPr>
          <w:rFonts w:ascii="Times New Roman" w:hAnsi="Times New Roman" w:cs="Times New Roman"/>
          <w:sz w:val="24"/>
          <w:szCs w:val="24"/>
          <w:lang w:eastAsia="ru-RU"/>
        </w:rPr>
        <w:tab/>
        <w:t>Отношения, возникающие на основании настоящего Договора, регулируются законодательством Российской Федерации.</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8.2.</w:t>
      </w:r>
      <w:r w:rsidRPr="00F04A71">
        <w:rPr>
          <w:rFonts w:ascii="Times New Roman" w:hAnsi="Times New Roman" w:cs="Times New Roman"/>
          <w:sz w:val="24"/>
          <w:szCs w:val="24"/>
          <w:lang w:eastAsia="ru-RU"/>
        </w:rPr>
        <w:tab/>
        <w:t>Все споры и разногласия по настоящему Договору Стороны разрешают путём переговоров.</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8.3.</w:t>
      </w:r>
      <w:r w:rsidRPr="00F04A71">
        <w:rPr>
          <w:rFonts w:ascii="Times New Roman" w:hAnsi="Times New Roman" w:cs="Times New Roman"/>
          <w:sz w:val="24"/>
          <w:szCs w:val="24"/>
          <w:lang w:eastAsia="ru-RU"/>
        </w:rPr>
        <w:tab/>
        <w:t>Если по итогам переговоров Стороны не достигнут согласия, споры передаются на рассмотрение Арбитражного суда</w:t>
      </w:r>
      <w:r w:rsidR="00CA74A8" w:rsidRPr="00F04A71">
        <w:rPr>
          <w:rFonts w:ascii="Times New Roman" w:hAnsi="Times New Roman" w:cs="Times New Roman"/>
          <w:sz w:val="24"/>
          <w:szCs w:val="24"/>
          <w:lang w:eastAsia="ru-RU"/>
        </w:rPr>
        <w:t xml:space="preserve"> Республики Башкортостан</w:t>
      </w:r>
      <w:r w:rsidR="00823FB7" w:rsidRPr="00F04A71">
        <w:rPr>
          <w:i/>
          <w:iCs/>
          <w:sz w:val="24"/>
          <w:szCs w:val="24"/>
        </w:rPr>
        <w:t>.</w:t>
      </w:r>
    </w:p>
    <w:p w:rsidR="000443E1" w:rsidRPr="00F04A71" w:rsidRDefault="000443E1" w:rsidP="00BB08D7">
      <w:pPr>
        <w:widowControl w:val="0"/>
        <w:spacing w:after="0" w:line="240" w:lineRule="auto"/>
        <w:jc w:val="both"/>
        <w:rPr>
          <w:rFonts w:ascii="Times New Roman" w:hAnsi="Times New Roman" w:cs="Times New Roman"/>
          <w:b/>
          <w:bCs/>
          <w:sz w:val="24"/>
          <w:szCs w:val="24"/>
          <w:highlight w:val="yellow"/>
          <w:lang w:eastAsia="ru-RU"/>
        </w:rPr>
      </w:pPr>
    </w:p>
    <w:p w:rsidR="000443E1" w:rsidRPr="00F04A71" w:rsidRDefault="000443E1" w:rsidP="00BB08D7">
      <w:pPr>
        <w:widowControl w:val="0"/>
        <w:spacing w:after="0" w:line="36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9.</w:t>
      </w:r>
      <w:r w:rsidRPr="00F04A71">
        <w:rPr>
          <w:rFonts w:ascii="Times New Roman" w:hAnsi="Times New Roman" w:cs="Times New Roman"/>
          <w:b/>
          <w:bCs/>
          <w:sz w:val="24"/>
          <w:szCs w:val="24"/>
          <w:lang w:eastAsia="ru-RU"/>
        </w:rPr>
        <w:tab/>
        <w:t>ОБСТОЯТЕЛЬСТВА НЕПРЕОДОЛИМОЙ СИЛЫ</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9.1.</w:t>
      </w:r>
      <w:r w:rsidRPr="00F04A71">
        <w:rPr>
          <w:rFonts w:ascii="Times New Roman" w:hAnsi="Times New Roman" w:cs="Times New Roman"/>
          <w:sz w:val="24"/>
          <w:szCs w:val="24"/>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9.2.</w:t>
      </w:r>
      <w:r w:rsidRPr="00F04A71">
        <w:rPr>
          <w:rFonts w:ascii="Times New Roman" w:hAnsi="Times New Roman" w:cs="Times New Roman"/>
          <w:sz w:val="24"/>
          <w:szCs w:val="24"/>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9.3.</w:t>
      </w:r>
      <w:r w:rsidRPr="00F04A71">
        <w:rPr>
          <w:rFonts w:ascii="Times New Roman" w:hAnsi="Times New Roman" w:cs="Times New Roman"/>
          <w:sz w:val="24"/>
          <w:szCs w:val="24"/>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F04A71" w:rsidRDefault="000443E1" w:rsidP="00BB08D7">
      <w:pPr>
        <w:widowControl w:val="0"/>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9.4.</w:t>
      </w:r>
      <w:r w:rsidRPr="00F04A71">
        <w:rPr>
          <w:rFonts w:ascii="Times New Roman" w:hAnsi="Times New Roman" w:cs="Times New Roman"/>
          <w:sz w:val="24"/>
          <w:szCs w:val="24"/>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F04A71" w:rsidRDefault="000443E1" w:rsidP="00BB08D7">
      <w:pPr>
        <w:widowControl w:val="0"/>
        <w:spacing w:after="0" w:line="240" w:lineRule="auto"/>
        <w:ind w:left="426" w:hanging="426"/>
        <w:jc w:val="both"/>
        <w:rPr>
          <w:rFonts w:ascii="Times New Roman" w:hAnsi="Times New Roman" w:cs="Times New Roman"/>
          <w:sz w:val="24"/>
          <w:szCs w:val="24"/>
          <w:lang w:eastAsia="ru-RU"/>
        </w:rPr>
      </w:pPr>
    </w:p>
    <w:p w:rsidR="000443E1" w:rsidRPr="00F04A71" w:rsidRDefault="000443E1" w:rsidP="00BB08D7">
      <w:pPr>
        <w:spacing w:before="60" w:after="20" w:line="240" w:lineRule="auto"/>
        <w:ind w:left="454"/>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10.</w:t>
      </w:r>
      <w:r w:rsidRPr="00F04A71">
        <w:rPr>
          <w:rFonts w:ascii="Times New Roman" w:hAnsi="Times New Roman" w:cs="Times New Roman"/>
          <w:b/>
          <w:bCs/>
          <w:sz w:val="24"/>
          <w:szCs w:val="24"/>
          <w:lang w:eastAsia="ru-RU"/>
        </w:rPr>
        <w:tab/>
        <w:t>ПРОЧИЕ УСЛОВИЯ</w:t>
      </w:r>
    </w:p>
    <w:p w:rsidR="00190CB6" w:rsidRPr="00F04A71" w:rsidRDefault="000443E1" w:rsidP="0069152C">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10.1.</w:t>
      </w:r>
      <w:r w:rsidRPr="00F04A71">
        <w:rPr>
          <w:rFonts w:ascii="Times New Roman" w:hAnsi="Times New Roman" w:cs="Times New Roman"/>
          <w:sz w:val="24"/>
          <w:szCs w:val="24"/>
          <w:lang w:eastAsia="ru-RU"/>
        </w:rPr>
        <w:tab/>
      </w:r>
      <w:permStart w:id="1419145202" w:edGrp="everyone"/>
      <w:r w:rsidR="00190CB6" w:rsidRPr="00F04A71">
        <w:rPr>
          <w:rFonts w:ascii="Times New Roman" w:hAnsi="Times New Roman" w:cs="Times New Roman"/>
          <w:sz w:val="24"/>
          <w:szCs w:val="24"/>
          <w:lang w:eastAsia="ru-RU"/>
        </w:rPr>
        <w:t xml:space="preserve">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w:t>
      </w:r>
      <w:r w:rsidR="00E648DD" w:rsidRPr="00F04A71">
        <w:rPr>
          <w:rFonts w:ascii="Times New Roman" w:hAnsi="Times New Roman" w:cs="Times New Roman"/>
          <w:sz w:val="24"/>
          <w:szCs w:val="24"/>
          <w:lang w:eastAsia="ru-RU"/>
        </w:rPr>
        <w:t>Договору</w:t>
      </w:r>
      <w:r w:rsidR="00190CB6" w:rsidRPr="00F04A71">
        <w:rPr>
          <w:rFonts w:ascii="Times New Roman" w:hAnsi="Times New Roman" w:cs="Times New Roman"/>
          <w:sz w:val="24"/>
          <w:szCs w:val="24"/>
          <w:lang w:eastAsia="ru-RU"/>
        </w:rPr>
        <w:t>. Окончание действия Договора не влечет прекращение обязательств Сторон, не исполненных в течение срока действия Договора.</w:t>
      </w:r>
    </w:p>
    <w:permEnd w:id="1419145202"/>
    <w:p w:rsidR="00190CB6" w:rsidRPr="00F04A71" w:rsidRDefault="00190CB6" w:rsidP="00190CB6">
      <w:pPr>
        <w:spacing w:after="0" w:line="240" w:lineRule="auto"/>
        <w:ind w:left="567" w:hanging="567"/>
        <w:jc w:val="both"/>
        <w:rPr>
          <w:rFonts w:ascii="Times New Roman" w:hAnsi="Times New Roman" w:cs="Times New Roman"/>
          <w:sz w:val="24"/>
          <w:szCs w:val="24"/>
          <w:lang w:eastAsia="ru-RU"/>
        </w:rPr>
      </w:pP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10.2.</w:t>
      </w:r>
      <w:r w:rsidRPr="00F04A71">
        <w:rPr>
          <w:rFonts w:ascii="Times New Roman" w:hAnsi="Times New Roman" w:cs="Times New Roman"/>
          <w:sz w:val="24"/>
          <w:szCs w:val="24"/>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F04A71" w:rsidRDefault="000443E1" w:rsidP="00BB08D7">
      <w:pPr>
        <w:tabs>
          <w:tab w:val="left" w:pos="612"/>
        </w:tabs>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10.3.</w:t>
      </w:r>
      <w:r w:rsidRPr="00F04A71">
        <w:rPr>
          <w:rFonts w:ascii="Times New Roman" w:hAnsi="Times New Roman" w:cs="Times New Roman"/>
          <w:sz w:val="24"/>
          <w:szCs w:val="24"/>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10.4.</w:t>
      </w:r>
      <w:r w:rsidRPr="00F04A71">
        <w:rPr>
          <w:rFonts w:ascii="Times New Roman" w:hAnsi="Times New Roman" w:cs="Times New Roman"/>
          <w:sz w:val="24"/>
          <w:szCs w:val="24"/>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1943486123" w:edGrp="everyone"/>
    </w:p>
    <w:p w:rsidR="00014FB8" w:rsidRPr="00F04A71" w:rsidRDefault="00014FB8"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10.5</w:t>
      </w:r>
      <w:r w:rsidRPr="00F04A71">
        <w:rPr>
          <w:rFonts w:ascii="Times New Roman" w:hAnsi="Times New Roman" w:cs="Times New Roman"/>
          <w:sz w:val="24"/>
          <w:szCs w:val="24"/>
          <w:lang w:eastAsia="ru-RU"/>
        </w:rPr>
        <w:tab/>
      </w:r>
      <w:proofErr w:type="gramStart"/>
      <w:r w:rsidRPr="00F04A71">
        <w:rPr>
          <w:rFonts w:ascii="Times New Roman" w:hAnsi="Times New Roman" w:cs="Times New Roman"/>
          <w:sz w:val="24"/>
          <w:szCs w:val="24"/>
          <w:lang w:eastAsia="ru-RU"/>
        </w:rPr>
        <w:t>В</w:t>
      </w:r>
      <w:proofErr w:type="gramEnd"/>
      <w:r w:rsidR="00F709C8">
        <w:rPr>
          <w:rFonts w:ascii="Times New Roman" w:hAnsi="Times New Roman" w:cs="Times New Roman"/>
          <w:sz w:val="24"/>
          <w:szCs w:val="24"/>
          <w:lang w:eastAsia="ru-RU"/>
        </w:rPr>
        <w:t xml:space="preserve"> </w:t>
      </w:r>
      <w:r w:rsidRPr="00F04A71">
        <w:rPr>
          <w:rFonts w:ascii="Times New Roman" w:hAnsi="Times New Roman" w:cs="Times New Roman"/>
          <w:sz w:val="24"/>
          <w:szCs w:val="24"/>
          <w:lang w:eastAsia="ru-RU"/>
        </w:rPr>
        <w:t xml:space="preserve">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w:t>
      </w:r>
      <w:r w:rsidR="00A71537">
        <w:rPr>
          <w:rFonts w:ascii="Times New Roman" w:hAnsi="Times New Roman" w:cs="Times New Roman"/>
          <w:sz w:val="24"/>
          <w:szCs w:val="24"/>
          <w:lang w:eastAsia="ru-RU"/>
        </w:rPr>
        <w:t xml:space="preserve">20 </w:t>
      </w:r>
      <w:r w:rsidRPr="00F04A71">
        <w:rPr>
          <w:rFonts w:ascii="Times New Roman" w:hAnsi="Times New Roman" w:cs="Times New Roman"/>
          <w:sz w:val="24"/>
          <w:szCs w:val="24"/>
          <w:lang w:eastAsia="ru-RU"/>
        </w:rPr>
        <w:t>процентов от суммы Договора. Изменение цены и объемов оказываемых услуг стороны оформляют дополнительным соглашением к настоящему Договору.</w:t>
      </w:r>
    </w:p>
    <w:permEnd w:id="1943486123"/>
    <w:p w:rsidR="00AF6D9E" w:rsidRPr="00F04A71" w:rsidRDefault="00AF6D9E" w:rsidP="00AF6D9E">
      <w:pPr>
        <w:spacing w:after="0" w:line="240" w:lineRule="auto"/>
        <w:ind w:left="567" w:hanging="567"/>
        <w:jc w:val="both"/>
        <w:rPr>
          <w:rFonts w:ascii="Times New Roman" w:hAnsi="Times New Roman" w:cs="Times New Roman"/>
          <w:sz w:val="24"/>
          <w:szCs w:val="24"/>
        </w:rPr>
      </w:pPr>
      <w:r w:rsidRPr="00F04A71">
        <w:rPr>
          <w:rFonts w:ascii="Times New Roman" w:hAnsi="Times New Roman" w:cs="Times New Roman"/>
          <w:sz w:val="24"/>
          <w:szCs w:val="24"/>
        </w:rPr>
        <w:t xml:space="preserve"> </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w:t>
      </w:r>
      <w:permStart w:id="1034637999" w:edGrp="everyone"/>
      <w:r w:rsidR="00504395" w:rsidRPr="00F04A71">
        <w:rPr>
          <w:rFonts w:ascii="Times New Roman" w:hAnsi="Times New Roman" w:cs="Times New Roman"/>
          <w:sz w:val="24"/>
          <w:szCs w:val="24"/>
          <w:lang w:eastAsia="ru-RU"/>
        </w:rPr>
        <w:t>6</w:t>
      </w:r>
      <w:permEnd w:id="1034637999"/>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F04A71" w:rsidRDefault="000443E1" w:rsidP="00BB08D7">
      <w:pPr>
        <w:spacing w:after="0" w:line="240" w:lineRule="auto"/>
        <w:ind w:left="425" w:hanging="425"/>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w:t>
      </w:r>
      <w:permStart w:id="2017201642" w:edGrp="everyone"/>
      <w:r w:rsidR="00504395" w:rsidRPr="00F04A71">
        <w:rPr>
          <w:rFonts w:ascii="Times New Roman" w:hAnsi="Times New Roman" w:cs="Times New Roman"/>
          <w:sz w:val="24"/>
          <w:szCs w:val="24"/>
          <w:lang w:eastAsia="ru-RU"/>
        </w:rPr>
        <w:t>7</w:t>
      </w:r>
      <w:permEnd w:id="2017201642"/>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Неотъемлемой частью Договора являются:</w:t>
      </w:r>
    </w:p>
    <w:p w:rsidR="000443E1" w:rsidRPr="00F04A71" w:rsidRDefault="000443E1" w:rsidP="00BB08D7">
      <w:pPr>
        <w:spacing w:after="0" w:line="240" w:lineRule="auto"/>
        <w:ind w:left="425" w:hanging="425"/>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Приложение № 1 Техническое задание.</w:t>
      </w:r>
    </w:p>
    <w:p w:rsidR="000443E1" w:rsidRPr="00F04A71" w:rsidRDefault="000443E1" w:rsidP="00BB08D7">
      <w:pPr>
        <w:spacing w:after="0" w:line="240" w:lineRule="auto"/>
        <w:ind w:left="425" w:hanging="425"/>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Приложение № 2 Форма Заявки на оказание Услуг.</w:t>
      </w:r>
    </w:p>
    <w:p w:rsidR="000443E1" w:rsidRPr="00F04A71" w:rsidRDefault="000443E1" w:rsidP="00BB08D7">
      <w:pPr>
        <w:spacing w:after="0" w:line="240" w:lineRule="auto"/>
        <w:ind w:left="425" w:hanging="425"/>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Приложение № 3 Спецификация «Максимальная цена 1 единицы Услуги</w:t>
      </w:r>
      <w:r w:rsidR="00645848" w:rsidRPr="00645848">
        <w:rPr>
          <w:rFonts w:ascii="Times New Roman" w:hAnsi="Times New Roman" w:cs="Times New Roman"/>
          <w:sz w:val="24"/>
          <w:szCs w:val="24"/>
          <w:lang w:eastAsia="ru-RU"/>
        </w:rPr>
        <w:t>/запасной части</w:t>
      </w:r>
      <w:r w:rsidRPr="00F04A71">
        <w:rPr>
          <w:rFonts w:ascii="Times New Roman" w:hAnsi="Times New Roman" w:cs="Times New Roman"/>
          <w:sz w:val="24"/>
          <w:szCs w:val="24"/>
          <w:lang w:eastAsia="ru-RU"/>
        </w:rPr>
        <w:t xml:space="preserve"> по отдельным категориям».</w:t>
      </w:r>
      <w:permStart w:id="576942008" w:edGrp="everyone"/>
    </w:p>
    <w:p w:rsidR="003422D0" w:rsidRPr="00F04A71" w:rsidRDefault="000A651D" w:rsidP="00645848">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Приложение № 4 «Антикоррупционная оговорка»</w:t>
      </w:r>
    </w:p>
    <w:permEnd w:id="576942008"/>
    <w:p w:rsidR="00AF6D9E" w:rsidRPr="00F04A71" w:rsidRDefault="00AF6D9E" w:rsidP="00BB08D7">
      <w:pPr>
        <w:spacing w:after="0" w:line="240" w:lineRule="auto"/>
        <w:ind w:left="425" w:hanging="425"/>
        <w:jc w:val="both"/>
        <w:rPr>
          <w:rFonts w:ascii="Times New Roman" w:hAnsi="Times New Roman" w:cs="Times New Roman"/>
          <w:sz w:val="24"/>
          <w:szCs w:val="24"/>
          <w:lang w:eastAsia="ru-RU"/>
        </w:rPr>
      </w:pPr>
    </w:p>
    <w:p w:rsidR="000443E1" w:rsidRPr="00645848" w:rsidRDefault="00645848" w:rsidP="00645848">
      <w:pPr>
        <w:spacing w:after="0" w:line="240" w:lineRule="auto"/>
        <w:jc w:val="center"/>
        <w:rPr>
          <w:rFonts w:ascii="Times New Roman" w:hAnsi="Times New Roman" w:cs="Times New Roman"/>
          <w:b/>
          <w:sz w:val="24"/>
          <w:szCs w:val="24"/>
          <w:lang w:eastAsia="ru-RU"/>
        </w:rPr>
      </w:pPr>
      <w:r w:rsidRPr="00645848">
        <w:rPr>
          <w:rFonts w:ascii="Times New Roman" w:hAnsi="Times New Roman" w:cs="Times New Roman"/>
          <w:b/>
          <w:sz w:val="24"/>
          <w:szCs w:val="24"/>
          <w:lang w:eastAsia="ru-RU"/>
        </w:rPr>
        <w:t>11. РЕКВИЗИТЫ И АДРЕСА СТОРОН:</w:t>
      </w:r>
    </w:p>
    <w:p w:rsidR="002A5352" w:rsidRPr="00F04A71" w:rsidRDefault="002A5352" w:rsidP="002A5352">
      <w:pPr>
        <w:spacing w:after="0" w:line="240" w:lineRule="auto"/>
        <w:jc w:val="both"/>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Заказчик                                                                        Исполнитель</w:t>
      </w:r>
    </w:p>
    <w:p w:rsidR="002A5352" w:rsidRPr="00F04A71" w:rsidRDefault="002A5352" w:rsidP="002A5352">
      <w:pPr>
        <w:spacing w:after="0" w:line="240" w:lineRule="auto"/>
        <w:rPr>
          <w:rFonts w:ascii="Times New Roman" w:hAnsi="Times New Roman" w:cs="Times New Roman"/>
          <w:b/>
          <w:bCs/>
          <w:sz w:val="24"/>
          <w:szCs w:val="24"/>
          <w:lang w:eastAsia="ru-RU"/>
        </w:rPr>
      </w:pPr>
    </w:p>
    <w:p w:rsidR="002A5352" w:rsidRPr="00F04A71" w:rsidRDefault="002A5352" w:rsidP="00BB08D7">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2A5352" w:rsidRPr="00F04A71" w:rsidTr="002A5352">
        <w:tc>
          <w:tcPr>
            <w:tcW w:w="4603" w:type="dxa"/>
            <w:hideMark/>
          </w:tcPr>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permStart w:id="515599134" w:edGrp="everyone"/>
            <w:r w:rsidRPr="00F04A71">
              <w:rPr>
                <w:rFonts w:ascii="Times New Roman" w:eastAsia="Times New Roman" w:hAnsi="Times New Roman" w:cs="Times New Roman"/>
                <w:sz w:val="24"/>
                <w:szCs w:val="24"/>
                <w:lang w:eastAsia="ar-SA"/>
              </w:rPr>
              <w:t xml:space="preserve">ИНН/КПП </w:t>
            </w:r>
            <w:r w:rsidR="00E648DD" w:rsidRPr="00F04A71">
              <w:rPr>
                <w:rFonts w:ascii="Times New Roman" w:eastAsia="Times New Roman" w:hAnsi="Times New Roman" w:cs="Times New Roman"/>
                <w:sz w:val="24"/>
                <w:szCs w:val="24"/>
                <w:lang w:eastAsia="ar-SA"/>
              </w:rPr>
              <w:t>0274018377</w:t>
            </w:r>
            <w:r w:rsidR="00645848">
              <w:rPr>
                <w:rFonts w:ascii="Times New Roman" w:eastAsia="Times New Roman" w:hAnsi="Times New Roman" w:cs="Times New Roman"/>
                <w:sz w:val="24"/>
                <w:szCs w:val="24"/>
                <w:lang w:eastAsia="ar-SA"/>
              </w:rPr>
              <w:t xml:space="preserve"> </w:t>
            </w:r>
            <w:r w:rsidR="000E4BB7" w:rsidRPr="00F04A71">
              <w:rPr>
                <w:rFonts w:ascii="Times New Roman" w:eastAsia="Times New Roman" w:hAnsi="Times New Roman" w:cs="Times New Roman"/>
                <w:sz w:val="24"/>
                <w:szCs w:val="24"/>
                <w:lang w:eastAsia="ar-SA"/>
              </w:rPr>
              <w:t>/</w:t>
            </w:r>
            <w:r w:rsidR="00645848">
              <w:rPr>
                <w:rFonts w:ascii="Times New Roman" w:eastAsia="Times New Roman" w:hAnsi="Times New Roman" w:cs="Times New Roman"/>
                <w:sz w:val="24"/>
                <w:szCs w:val="24"/>
                <w:lang w:eastAsia="ar-SA"/>
              </w:rPr>
              <w:t xml:space="preserve"> </w:t>
            </w:r>
            <w:r w:rsidR="00B92413" w:rsidRPr="00F04A71">
              <w:rPr>
                <w:rFonts w:ascii="Times New Roman" w:eastAsia="Times New Roman" w:hAnsi="Times New Roman" w:cs="Times New Roman"/>
                <w:sz w:val="24"/>
                <w:szCs w:val="24"/>
                <w:lang w:eastAsia="ar-SA"/>
              </w:rPr>
              <w:t>02</w:t>
            </w:r>
            <w:r w:rsidR="00F709C8">
              <w:rPr>
                <w:rFonts w:ascii="Times New Roman" w:eastAsia="Times New Roman" w:hAnsi="Times New Roman" w:cs="Times New Roman"/>
                <w:sz w:val="24"/>
                <w:szCs w:val="24"/>
                <w:lang w:eastAsia="ar-SA"/>
              </w:rPr>
              <w:t>7401</w:t>
            </w:r>
            <w:r w:rsidR="00B92413" w:rsidRPr="00F04A71">
              <w:rPr>
                <w:rFonts w:ascii="Times New Roman" w:eastAsia="Times New Roman" w:hAnsi="Times New Roman" w:cs="Times New Roman"/>
                <w:sz w:val="24"/>
                <w:szCs w:val="24"/>
                <w:lang w:eastAsia="ar-SA"/>
              </w:rPr>
              <w:t>001</w:t>
            </w:r>
          </w:p>
          <w:p w:rsidR="002A5352" w:rsidRPr="00F04A71" w:rsidRDefault="000E4BB7"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ОГРН 1020202561686</w:t>
            </w:r>
          </w:p>
          <w:p w:rsidR="000E4BB7" w:rsidRPr="00F04A71" w:rsidRDefault="000E4BB7" w:rsidP="000E4BB7">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 xml:space="preserve">Адрес: </w:t>
            </w:r>
            <w:proofErr w:type="gramStart"/>
            <w:r w:rsidR="00D779A5" w:rsidRPr="00F04A71">
              <w:rPr>
                <w:rFonts w:ascii="Times New Roman" w:eastAsia="Times New Roman" w:hAnsi="Times New Roman" w:cs="Times New Roman"/>
                <w:color w:val="000000"/>
                <w:sz w:val="24"/>
                <w:szCs w:val="24"/>
                <w:lang w:eastAsia="ar-SA"/>
              </w:rPr>
              <w:t>450077</w:t>
            </w:r>
            <w:r w:rsidRPr="00F04A71">
              <w:rPr>
                <w:rFonts w:ascii="Times New Roman" w:eastAsia="Times New Roman" w:hAnsi="Times New Roman" w:cs="Times New Roman"/>
                <w:color w:val="000000"/>
                <w:sz w:val="24"/>
                <w:szCs w:val="24"/>
                <w:lang w:eastAsia="ar-SA"/>
              </w:rPr>
              <w:t>,Российская</w:t>
            </w:r>
            <w:proofErr w:type="gramEnd"/>
            <w:r w:rsidRPr="00F04A71">
              <w:rPr>
                <w:rFonts w:ascii="Times New Roman" w:eastAsia="Times New Roman" w:hAnsi="Times New Roman" w:cs="Times New Roman"/>
                <w:color w:val="000000"/>
                <w:sz w:val="24"/>
                <w:szCs w:val="24"/>
                <w:lang w:eastAsia="ar-SA"/>
              </w:rPr>
              <w:t xml:space="preserve"> Федерация, Республика Башкортостан</w:t>
            </w:r>
          </w:p>
          <w:p w:rsidR="002A5352" w:rsidRPr="00F04A71" w:rsidRDefault="00D779A5" w:rsidP="000E4BB7">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г. Уфа, ул. Ленина, 30</w:t>
            </w:r>
            <w:r w:rsidR="000E4BB7" w:rsidRPr="00F04A71">
              <w:rPr>
                <w:rFonts w:ascii="Times New Roman" w:eastAsia="Times New Roman" w:hAnsi="Times New Roman" w:cs="Times New Roman"/>
                <w:color w:val="000000"/>
                <w:sz w:val="24"/>
                <w:szCs w:val="24"/>
                <w:lang w:eastAsia="ar-SA"/>
              </w:rPr>
              <w:t>.</w:t>
            </w:r>
          </w:p>
          <w:p w:rsidR="000E4BB7" w:rsidRPr="00F04A71" w:rsidRDefault="002A5352" w:rsidP="000E4BB7">
            <w:pPr>
              <w:suppressAutoHyphens/>
              <w:spacing w:after="0" w:line="240" w:lineRule="auto"/>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Поч</w:t>
            </w:r>
            <w:r w:rsidR="000E4BB7" w:rsidRPr="00F04A71">
              <w:rPr>
                <w:rFonts w:ascii="Times New Roman" w:eastAsia="Times New Roman" w:hAnsi="Times New Roman" w:cs="Times New Roman"/>
                <w:bCs/>
                <w:color w:val="000000"/>
                <w:sz w:val="24"/>
                <w:szCs w:val="24"/>
                <w:lang w:eastAsia="ar-SA"/>
              </w:rPr>
              <w:t xml:space="preserve">товый адрес: </w:t>
            </w:r>
            <w:r w:rsidR="00D779A5" w:rsidRPr="00F04A71">
              <w:rPr>
                <w:rFonts w:ascii="Times New Roman" w:eastAsia="Times New Roman" w:hAnsi="Times New Roman" w:cs="Times New Roman"/>
                <w:bCs/>
                <w:color w:val="000000"/>
                <w:sz w:val="24"/>
                <w:szCs w:val="24"/>
                <w:lang w:eastAsia="ar-SA"/>
              </w:rPr>
              <w:t>450077</w:t>
            </w:r>
            <w:r w:rsidR="000E4BB7" w:rsidRPr="00F04A71">
              <w:rPr>
                <w:rFonts w:ascii="Times New Roman" w:eastAsia="Times New Roman" w:hAnsi="Times New Roman" w:cs="Times New Roman"/>
                <w:bCs/>
                <w:color w:val="000000"/>
                <w:sz w:val="24"/>
                <w:szCs w:val="24"/>
                <w:lang w:eastAsia="ar-SA"/>
              </w:rPr>
              <w:t>,</w:t>
            </w:r>
          </w:p>
          <w:p w:rsidR="000E4BB7" w:rsidRPr="00F04A71" w:rsidRDefault="000E4BB7" w:rsidP="000E4BB7">
            <w:pPr>
              <w:suppressAutoHyphens/>
              <w:spacing w:after="0" w:line="240" w:lineRule="auto"/>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 xml:space="preserve">Российская </w:t>
            </w:r>
            <w:proofErr w:type="spellStart"/>
            <w:proofErr w:type="gramStart"/>
            <w:r w:rsidRPr="00F04A71">
              <w:rPr>
                <w:rFonts w:ascii="Times New Roman" w:eastAsia="Times New Roman" w:hAnsi="Times New Roman" w:cs="Times New Roman"/>
                <w:bCs/>
                <w:color w:val="000000"/>
                <w:sz w:val="24"/>
                <w:szCs w:val="24"/>
                <w:lang w:eastAsia="ar-SA"/>
              </w:rPr>
              <w:t>Федерация,Республика</w:t>
            </w:r>
            <w:proofErr w:type="spellEnd"/>
            <w:proofErr w:type="gramEnd"/>
            <w:r w:rsidRPr="00F04A71">
              <w:rPr>
                <w:rFonts w:ascii="Times New Roman" w:eastAsia="Times New Roman" w:hAnsi="Times New Roman" w:cs="Times New Roman"/>
                <w:bCs/>
                <w:color w:val="000000"/>
                <w:sz w:val="24"/>
                <w:szCs w:val="24"/>
                <w:lang w:eastAsia="ar-SA"/>
              </w:rPr>
              <w:t xml:space="preserve"> Башкортостан,</w:t>
            </w:r>
          </w:p>
          <w:p w:rsidR="002A5352" w:rsidRPr="00F04A71" w:rsidRDefault="00D779A5" w:rsidP="000E4BB7">
            <w:pPr>
              <w:suppressAutoHyphens/>
              <w:spacing w:after="0" w:line="240" w:lineRule="auto"/>
              <w:rPr>
                <w:rFonts w:ascii="Times New Roman" w:eastAsia="Times New Roman" w:hAnsi="Times New Roman" w:cs="Times New Roman"/>
                <w:bCs/>
                <w:color w:val="000000"/>
                <w:sz w:val="24"/>
                <w:szCs w:val="24"/>
                <w:lang w:eastAsia="ar-SA"/>
              </w:rPr>
            </w:pPr>
            <w:proofErr w:type="spellStart"/>
            <w:r w:rsidRPr="00F04A71">
              <w:rPr>
                <w:rFonts w:ascii="Times New Roman" w:eastAsia="Times New Roman" w:hAnsi="Times New Roman" w:cs="Times New Roman"/>
                <w:bCs/>
                <w:color w:val="000000"/>
                <w:sz w:val="24"/>
                <w:szCs w:val="24"/>
                <w:lang w:eastAsia="ar-SA"/>
              </w:rPr>
              <w:t>г.Уфа</w:t>
            </w:r>
            <w:proofErr w:type="spellEnd"/>
            <w:r w:rsidRPr="00F04A71">
              <w:rPr>
                <w:rFonts w:ascii="Times New Roman" w:eastAsia="Times New Roman" w:hAnsi="Times New Roman" w:cs="Times New Roman"/>
                <w:bCs/>
                <w:color w:val="000000"/>
                <w:sz w:val="24"/>
                <w:szCs w:val="24"/>
                <w:lang w:eastAsia="ar-SA"/>
              </w:rPr>
              <w:t xml:space="preserve">, </w:t>
            </w:r>
            <w:proofErr w:type="spellStart"/>
            <w:r w:rsidRPr="00F04A71">
              <w:rPr>
                <w:rFonts w:ascii="Times New Roman" w:eastAsia="Times New Roman" w:hAnsi="Times New Roman" w:cs="Times New Roman"/>
                <w:bCs/>
                <w:color w:val="000000"/>
                <w:sz w:val="24"/>
                <w:szCs w:val="24"/>
                <w:lang w:eastAsia="ar-SA"/>
              </w:rPr>
              <w:t>ул.Ленина</w:t>
            </w:r>
            <w:proofErr w:type="spellEnd"/>
            <w:r w:rsidRPr="00F04A71">
              <w:rPr>
                <w:rFonts w:ascii="Times New Roman" w:eastAsia="Times New Roman" w:hAnsi="Times New Roman" w:cs="Times New Roman"/>
                <w:bCs/>
                <w:color w:val="000000"/>
                <w:sz w:val="24"/>
                <w:szCs w:val="24"/>
                <w:lang w:eastAsia="ar-SA"/>
              </w:rPr>
              <w:t xml:space="preserve"> 30</w:t>
            </w:r>
            <w:r w:rsidR="002A5352" w:rsidRPr="00F04A71">
              <w:rPr>
                <w:rFonts w:ascii="Times New Roman" w:eastAsia="Times New Roman" w:hAnsi="Times New Roman" w:cs="Times New Roman"/>
                <w:bCs/>
                <w:color w:val="000000"/>
                <w:sz w:val="24"/>
                <w:szCs w:val="24"/>
                <w:lang w:eastAsia="ar-SA"/>
              </w:rPr>
              <w:t>.</w:t>
            </w:r>
          </w:p>
          <w:p w:rsidR="002A5352" w:rsidRPr="00F04A71" w:rsidRDefault="002A5352" w:rsidP="002A5352">
            <w:pPr>
              <w:suppressAutoHyphens/>
              <w:spacing w:after="0" w:line="240" w:lineRule="auto"/>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Р/с</w:t>
            </w:r>
            <w:r w:rsidR="000E4BB7" w:rsidRPr="00F04A71">
              <w:rPr>
                <w:rFonts w:ascii="Times New Roman" w:eastAsia="Times New Roman" w:hAnsi="Times New Roman" w:cs="Times New Roman"/>
                <w:bCs/>
                <w:color w:val="000000"/>
                <w:sz w:val="24"/>
                <w:szCs w:val="24"/>
                <w:lang w:eastAsia="ar-SA"/>
              </w:rPr>
              <w:t xml:space="preserve"> 40702810900000005674</w:t>
            </w:r>
            <w:r w:rsidR="000E4BB7" w:rsidRPr="00F04A71">
              <w:rPr>
                <w:sz w:val="24"/>
                <w:szCs w:val="24"/>
              </w:rPr>
              <w:t xml:space="preserve"> </w:t>
            </w:r>
            <w:r w:rsidR="000E4BB7" w:rsidRPr="00F04A71">
              <w:rPr>
                <w:rFonts w:ascii="Times New Roman" w:eastAsia="Times New Roman" w:hAnsi="Times New Roman" w:cs="Times New Roman"/>
                <w:bCs/>
                <w:color w:val="000000"/>
                <w:sz w:val="24"/>
                <w:szCs w:val="24"/>
                <w:lang w:eastAsia="ar-SA"/>
              </w:rPr>
              <w:t xml:space="preserve">в ОАО АБ «Россия», г. Санкт-Петербург </w:t>
            </w:r>
          </w:p>
          <w:p w:rsidR="002A5352" w:rsidRPr="00F04A71"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К/с</w:t>
            </w:r>
            <w:r w:rsidR="000E4BB7" w:rsidRPr="00F04A71">
              <w:rPr>
                <w:rFonts w:ascii="Times New Roman" w:eastAsia="Times New Roman" w:hAnsi="Times New Roman" w:cs="Times New Roman"/>
                <w:color w:val="000000"/>
                <w:sz w:val="24"/>
                <w:szCs w:val="24"/>
                <w:lang w:eastAsia="ar-SA"/>
              </w:rPr>
              <w:t xml:space="preserve"> 301</w:t>
            </w:r>
            <w:bookmarkStart w:id="1" w:name="_GoBack"/>
            <w:bookmarkEnd w:id="1"/>
            <w:r w:rsidR="000E4BB7" w:rsidRPr="00F04A71">
              <w:rPr>
                <w:rFonts w:ascii="Times New Roman" w:eastAsia="Times New Roman" w:hAnsi="Times New Roman" w:cs="Times New Roman"/>
                <w:color w:val="000000"/>
                <w:sz w:val="24"/>
                <w:szCs w:val="24"/>
                <w:lang w:eastAsia="ar-SA"/>
              </w:rPr>
              <w:t>01810800000000861 в Северо-Западном Главном Управлении Банка России</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БИ</w:t>
            </w:r>
            <w:r w:rsidR="000E4BB7" w:rsidRPr="00F04A71">
              <w:rPr>
                <w:rFonts w:ascii="Times New Roman" w:eastAsia="Times New Roman" w:hAnsi="Times New Roman" w:cs="Times New Roman"/>
                <w:sz w:val="24"/>
                <w:szCs w:val="24"/>
                <w:lang w:eastAsia="ar-SA"/>
              </w:rPr>
              <w:t>К 044030861</w:t>
            </w:r>
          </w:p>
          <w:permEnd w:id="515599134"/>
          <w:p w:rsidR="002A5352" w:rsidRPr="00F04A71"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892" w:type="dxa"/>
          </w:tcPr>
          <w:p w:rsidR="002A5352" w:rsidRPr="00F04A71"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permStart w:id="1809260851" w:edGrp="everyone"/>
            <w:r w:rsidRPr="00F04A71">
              <w:rPr>
                <w:rFonts w:ascii="Times New Roman" w:eastAsia="Times New Roman" w:hAnsi="Times New Roman" w:cs="Times New Roman"/>
                <w:sz w:val="24"/>
                <w:szCs w:val="24"/>
                <w:lang w:eastAsia="ar-SA"/>
              </w:rPr>
              <w:t>ИНН/КПП __________/__________</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ОГРН_________________________</w:t>
            </w:r>
          </w:p>
          <w:p w:rsidR="002A5352" w:rsidRPr="00F04A71"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Адрес: ____________________</w:t>
            </w:r>
          </w:p>
          <w:p w:rsidR="002A5352" w:rsidRPr="00F04A71"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Почтовый адрес: ___________________.</w:t>
            </w:r>
          </w:p>
          <w:p w:rsidR="002A5352" w:rsidRPr="00F04A71"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Р/с _______________________________</w:t>
            </w:r>
          </w:p>
          <w:p w:rsidR="002A5352" w:rsidRPr="00F04A71"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К/с _______________________________</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БИК ______________________________</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ОКВЭД ___________________________</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ОКПО ____________________________</w:t>
            </w:r>
          </w:p>
          <w:p w:rsidR="002A5352" w:rsidRPr="00F04A71"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Телефон: __________________________</w:t>
            </w:r>
          </w:p>
          <w:p w:rsidR="002A5352" w:rsidRPr="00F04A71"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Факс: _____________________________</w:t>
            </w:r>
          </w:p>
          <w:p w:rsidR="002A5352" w:rsidRPr="00F04A71"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F04A71">
              <w:rPr>
                <w:rFonts w:ascii="Times New Roman" w:eastAsia="Times New Roman" w:hAnsi="Times New Roman" w:cs="Times New Roman"/>
                <w:color w:val="000000"/>
                <w:sz w:val="24"/>
                <w:szCs w:val="24"/>
                <w:lang w:eastAsia="ar-SA"/>
              </w:rPr>
              <w:t xml:space="preserve">Адрес электронной </w:t>
            </w:r>
            <w:proofErr w:type="gramStart"/>
            <w:r w:rsidRPr="00F04A71">
              <w:rPr>
                <w:rFonts w:ascii="Times New Roman" w:eastAsia="Times New Roman" w:hAnsi="Times New Roman" w:cs="Times New Roman"/>
                <w:color w:val="000000"/>
                <w:sz w:val="24"/>
                <w:szCs w:val="24"/>
                <w:lang w:eastAsia="ar-SA"/>
              </w:rPr>
              <w:t>почты:_</w:t>
            </w:r>
            <w:proofErr w:type="gramEnd"/>
            <w:r w:rsidRPr="00F04A71">
              <w:rPr>
                <w:rFonts w:ascii="Times New Roman" w:eastAsia="Times New Roman" w:hAnsi="Times New Roman" w:cs="Times New Roman"/>
                <w:color w:val="000000"/>
                <w:sz w:val="24"/>
                <w:szCs w:val="24"/>
                <w:lang w:eastAsia="ar-SA"/>
              </w:rPr>
              <w:t>__________</w:t>
            </w:r>
            <w:permEnd w:id="1809260851"/>
          </w:p>
        </w:tc>
      </w:tr>
    </w:tbl>
    <w:p w:rsidR="000443E1" w:rsidRPr="00F04A71" w:rsidRDefault="000443E1" w:rsidP="00BB08D7">
      <w:pPr>
        <w:tabs>
          <w:tab w:val="center" w:pos="4153"/>
          <w:tab w:val="right" w:pos="8306"/>
        </w:tabs>
        <w:spacing w:after="0" w:line="240" w:lineRule="auto"/>
        <w:rPr>
          <w:rFonts w:ascii="Courier New" w:hAnsi="Courier New" w:cs="Courier New"/>
          <w:sz w:val="24"/>
          <w:szCs w:val="24"/>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F04A71">
        <w:trPr>
          <w:cantSplit/>
          <w:trHeight w:val="225"/>
        </w:trPr>
        <w:tc>
          <w:tcPr>
            <w:tcW w:w="5233" w:type="dxa"/>
            <w:tcBorders>
              <w:left w:val="nil"/>
              <w:right w:val="nil"/>
            </w:tcBorders>
          </w:tcPr>
          <w:p w:rsidR="000443E1" w:rsidRPr="00F04A71" w:rsidRDefault="000443E1" w:rsidP="00F04A71">
            <w:pPr>
              <w:spacing w:after="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Подписи сторон</w:t>
            </w:r>
          </w:p>
          <w:p w:rsidR="000443E1" w:rsidRPr="00F04A71" w:rsidRDefault="000443E1" w:rsidP="00BB08D7">
            <w:pPr>
              <w:spacing w:after="0" w:line="240" w:lineRule="auto"/>
              <w:rPr>
                <w:rFonts w:ascii="Times New Roman" w:hAnsi="Times New Roman" w:cs="Times New Roman"/>
                <w:b/>
                <w:bCs/>
                <w:sz w:val="24"/>
                <w:szCs w:val="24"/>
                <w:lang w:eastAsia="ru-RU"/>
              </w:rPr>
            </w:pPr>
          </w:p>
          <w:p w:rsidR="000443E1" w:rsidRPr="00F04A71"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F04A71">
              <w:trPr>
                <w:cantSplit/>
                <w:trHeight w:val="225"/>
              </w:trPr>
              <w:tc>
                <w:tcPr>
                  <w:tcW w:w="5130" w:type="dxa"/>
                  <w:tcBorders>
                    <w:left w:val="nil"/>
                    <w:right w:val="nil"/>
                  </w:tcBorders>
                </w:tcPr>
                <w:p w:rsidR="000443E1" w:rsidRPr="00F04A71" w:rsidRDefault="000443E1" w:rsidP="00BB08D7">
                  <w:pPr>
                    <w:spacing w:after="0" w:line="240" w:lineRule="auto"/>
                    <w:jc w:val="both"/>
                    <w:rPr>
                      <w:rFonts w:ascii="Times New Roman" w:hAnsi="Times New Roman" w:cs="Times New Roman"/>
                      <w:b/>
                      <w:bCs/>
                      <w:sz w:val="24"/>
                      <w:szCs w:val="24"/>
                      <w:lang w:eastAsia="ru-RU"/>
                    </w:rPr>
                  </w:pPr>
                </w:p>
                <w:p w:rsidR="000443E1" w:rsidRPr="00F04A71" w:rsidRDefault="000443E1" w:rsidP="00BB08D7">
                  <w:pPr>
                    <w:spacing w:after="0" w:line="240" w:lineRule="auto"/>
                    <w:jc w:val="both"/>
                    <w:rPr>
                      <w:rFonts w:ascii="Times New Roman" w:hAnsi="Times New Roman" w:cs="Times New Roman"/>
                      <w:b/>
                      <w:bCs/>
                      <w:sz w:val="24"/>
                      <w:szCs w:val="24"/>
                      <w:lang w:eastAsia="ru-RU"/>
                    </w:rPr>
                  </w:pPr>
                </w:p>
              </w:tc>
            </w:tr>
          </w:tbl>
          <w:p w:rsidR="000443E1" w:rsidRPr="00F04A71" w:rsidRDefault="000443E1" w:rsidP="00BB08D7">
            <w:pPr>
              <w:spacing w:after="0" w:line="240" w:lineRule="auto"/>
              <w:jc w:val="both"/>
              <w:rPr>
                <w:rFonts w:ascii="Times New Roman" w:hAnsi="Times New Roman" w:cs="Times New Roman"/>
                <w:b/>
                <w:bCs/>
                <w:sz w:val="24"/>
                <w:szCs w:val="24"/>
                <w:lang w:eastAsia="ru-RU"/>
              </w:rPr>
            </w:pPr>
          </w:p>
        </w:tc>
      </w:tr>
      <w:tr w:rsidR="000443E1" w:rsidRPr="00F04A71">
        <w:trPr>
          <w:cantSplit/>
        </w:trPr>
        <w:tc>
          <w:tcPr>
            <w:tcW w:w="5233" w:type="dxa"/>
            <w:tcBorders>
              <w:top w:val="nil"/>
              <w:left w:val="nil"/>
              <w:bottom w:val="nil"/>
              <w:right w:val="nil"/>
            </w:tcBorders>
          </w:tcPr>
          <w:p w:rsidR="000E4BB7" w:rsidRPr="00F04A71" w:rsidRDefault="000E4BB7" w:rsidP="000E4BB7">
            <w:pPr>
              <w:rPr>
                <w:rFonts w:ascii="Times New Roman" w:hAnsi="Times New Roman" w:cs="Times New Roman"/>
                <w:sz w:val="24"/>
                <w:szCs w:val="24"/>
                <w:lang w:eastAsia="ru-RU"/>
              </w:rPr>
            </w:pPr>
            <w:permStart w:id="2137487467" w:edGrp="everyone"/>
            <w:r w:rsidRPr="00F04A71">
              <w:rPr>
                <w:rFonts w:ascii="Times New Roman" w:hAnsi="Times New Roman" w:cs="Times New Roman"/>
                <w:sz w:val="24"/>
                <w:szCs w:val="24"/>
                <w:lang w:eastAsia="ru-RU"/>
              </w:rPr>
              <w:t>Генеральный директор</w:t>
            </w:r>
          </w:p>
          <w:p w:rsidR="000443E1" w:rsidRPr="00F04A71" w:rsidRDefault="000443E1" w:rsidP="00BB08D7">
            <w:pPr>
              <w:spacing w:after="0" w:line="240" w:lineRule="auto"/>
              <w:jc w:val="both"/>
              <w:rPr>
                <w:rFonts w:ascii="Times New Roman" w:hAnsi="Times New Roman" w:cs="Times New Roman"/>
                <w:sz w:val="24"/>
                <w:szCs w:val="24"/>
                <w:lang w:eastAsia="ru-RU"/>
              </w:rPr>
            </w:pPr>
          </w:p>
          <w:p w:rsidR="000443E1" w:rsidRPr="00F04A71" w:rsidRDefault="000E4BB7" w:rsidP="00BB08D7">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__</w:t>
            </w:r>
            <w:r w:rsidR="00F709C8">
              <w:rPr>
                <w:rFonts w:ascii="Times New Roman" w:hAnsi="Times New Roman" w:cs="Times New Roman"/>
                <w:sz w:val="24"/>
                <w:szCs w:val="24"/>
                <w:lang w:eastAsia="ru-RU"/>
              </w:rPr>
              <w:t>___________</w:t>
            </w:r>
            <w:r w:rsidRPr="00F04A71">
              <w:rPr>
                <w:rFonts w:ascii="Times New Roman" w:hAnsi="Times New Roman" w:cs="Times New Roman"/>
                <w:sz w:val="24"/>
                <w:szCs w:val="24"/>
                <w:lang w:eastAsia="ru-RU"/>
              </w:rPr>
              <w:t>____</w:t>
            </w:r>
            <w:r w:rsidRPr="00F04A71">
              <w:rPr>
                <w:sz w:val="24"/>
                <w:szCs w:val="24"/>
              </w:rPr>
              <w:t xml:space="preserve"> </w:t>
            </w:r>
            <w:proofErr w:type="spellStart"/>
            <w:r w:rsidRPr="00F04A71">
              <w:rPr>
                <w:rFonts w:ascii="Times New Roman" w:hAnsi="Times New Roman" w:cs="Times New Roman"/>
                <w:sz w:val="24"/>
                <w:szCs w:val="24"/>
                <w:lang w:eastAsia="ru-RU"/>
              </w:rPr>
              <w:t>М.Г.Долгоаршинных</w:t>
            </w:r>
            <w:proofErr w:type="spellEnd"/>
          </w:p>
          <w:p w:rsidR="000443E1" w:rsidRPr="00F04A71" w:rsidRDefault="000443E1" w:rsidP="00BB08D7">
            <w:pPr>
              <w:spacing w:after="0" w:line="240" w:lineRule="auto"/>
              <w:jc w:val="both"/>
              <w:rPr>
                <w:rFonts w:ascii="Times New Roman" w:hAnsi="Times New Roman" w:cs="Times New Roman"/>
                <w:sz w:val="24"/>
                <w:szCs w:val="24"/>
                <w:lang w:eastAsia="ru-RU"/>
              </w:rPr>
            </w:pPr>
          </w:p>
          <w:p w:rsidR="000443E1" w:rsidRPr="00F04A71" w:rsidRDefault="000E4BB7" w:rsidP="00BB08D7">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м. п.</w:t>
            </w:r>
          </w:p>
          <w:p w:rsidR="000443E1" w:rsidRPr="00F04A71" w:rsidRDefault="000443E1" w:rsidP="00BB08D7">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0443E1" w:rsidRDefault="000443E1" w:rsidP="00BB08D7">
            <w:pPr>
              <w:spacing w:after="0" w:line="240" w:lineRule="auto"/>
              <w:jc w:val="both"/>
              <w:rPr>
                <w:rFonts w:ascii="Times New Roman" w:hAnsi="Times New Roman" w:cs="Times New Roman"/>
                <w:sz w:val="24"/>
                <w:szCs w:val="24"/>
                <w:lang w:eastAsia="ru-RU"/>
              </w:rPr>
            </w:pPr>
          </w:p>
          <w:p w:rsidR="00F709C8" w:rsidRDefault="00F709C8" w:rsidP="00BB08D7">
            <w:pPr>
              <w:spacing w:after="0" w:line="240" w:lineRule="auto"/>
              <w:jc w:val="both"/>
              <w:rPr>
                <w:rFonts w:ascii="Times New Roman" w:hAnsi="Times New Roman" w:cs="Times New Roman"/>
                <w:sz w:val="24"/>
                <w:szCs w:val="24"/>
                <w:lang w:eastAsia="ru-RU"/>
              </w:rPr>
            </w:pPr>
          </w:p>
          <w:p w:rsidR="00F709C8" w:rsidRPr="00F04A71" w:rsidRDefault="00F709C8" w:rsidP="00BB08D7">
            <w:pPr>
              <w:spacing w:after="0" w:line="240" w:lineRule="auto"/>
              <w:jc w:val="both"/>
              <w:rPr>
                <w:rFonts w:ascii="Times New Roman" w:hAnsi="Times New Roman" w:cs="Times New Roman"/>
                <w:sz w:val="24"/>
                <w:szCs w:val="24"/>
                <w:lang w:eastAsia="ru-RU"/>
              </w:rPr>
            </w:pPr>
          </w:p>
          <w:p w:rsidR="000443E1" w:rsidRPr="00F04A71" w:rsidRDefault="000443E1" w:rsidP="00BB08D7">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_____________________</w:t>
            </w:r>
          </w:p>
          <w:p w:rsidR="000443E1" w:rsidRPr="00F04A71" w:rsidRDefault="000443E1" w:rsidP="00BB08D7">
            <w:pPr>
              <w:spacing w:after="0" w:line="240" w:lineRule="auto"/>
              <w:jc w:val="both"/>
              <w:rPr>
                <w:rFonts w:ascii="Times New Roman" w:hAnsi="Times New Roman" w:cs="Times New Roman"/>
                <w:sz w:val="24"/>
                <w:szCs w:val="24"/>
                <w:lang w:eastAsia="ru-RU"/>
              </w:rPr>
            </w:pPr>
          </w:p>
          <w:p w:rsidR="000443E1" w:rsidRPr="00F04A71" w:rsidRDefault="000443E1" w:rsidP="00BB08D7">
            <w:pPr>
              <w:spacing w:after="0" w:line="240" w:lineRule="auto"/>
              <w:jc w:val="both"/>
              <w:rPr>
                <w:rFonts w:ascii="Times New Roman" w:hAnsi="Times New Roman" w:cs="Times New Roman"/>
                <w:sz w:val="24"/>
                <w:szCs w:val="24"/>
                <w:lang w:eastAsia="ru-RU"/>
              </w:rPr>
            </w:pPr>
          </w:p>
        </w:tc>
      </w:tr>
      <w:permEnd w:id="2137487467"/>
    </w:tbl>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b/>
          <w:bCs/>
          <w:sz w:val="24"/>
          <w:szCs w:val="24"/>
          <w:lang w:eastAsia="ru-RU"/>
        </w:rPr>
      </w:pPr>
      <w:permStart w:id="452550969" w:edGrp="everyone"/>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1  к</w:t>
      </w:r>
      <w:proofErr w:type="gramEnd"/>
      <w:r w:rsidRPr="00BB08D7">
        <w:rPr>
          <w:rFonts w:ascii="Times New Roman" w:hAnsi="Times New Roman" w:cs="Times New Roman"/>
          <w:b/>
          <w:bCs/>
          <w:sz w:val="24"/>
          <w:szCs w:val="24"/>
          <w:lang w:eastAsia="ru-RU"/>
        </w:rPr>
        <w:t xml:space="preserve"> Договору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Default="000443E1" w:rsidP="00BB08D7">
      <w:pPr>
        <w:spacing w:after="0" w:line="240" w:lineRule="auto"/>
        <w:jc w:val="center"/>
        <w:rPr>
          <w:rFonts w:ascii="Times New Roman" w:hAnsi="Times New Roman" w:cs="Times New Roman"/>
          <w:b/>
          <w:bCs/>
          <w:sz w:val="24"/>
          <w:szCs w:val="24"/>
          <w:lang w:eastAsia="ru-RU"/>
        </w:rPr>
      </w:pPr>
    </w:p>
    <w:p w:rsidR="00BD4A35" w:rsidRPr="00BD4A35" w:rsidRDefault="00BD4A35" w:rsidP="00BD4A35">
      <w:pPr>
        <w:spacing w:after="0" w:line="240" w:lineRule="auto"/>
        <w:jc w:val="center"/>
      </w:pPr>
      <w:r w:rsidRPr="00BD4A35">
        <w:rPr>
          <w:rFonts w:ascii="Times New Roman" w:hAnsi="Times New Roman" w:cs="Times New Roman"/>
          <w:b/>
          <w:bCs/>
          <w:sz w:val="24"/>
          <w:szCs w:val="24"/>
          <w:lang w:eastAsia="ru-RU"/>
        </w:rPr>
        <w:t>ТЕХНИЧЕСКОЕ ЗАДАНИЕ</w:t>
      </w:r>
      <w:r w:rsidRPr="00BD4A35">
        <w:t xml:space="preserve"> </w:t>
      </w:r>
    </w:p>
    <w:p w:rsidR="00BD4A35" w:rsidRPr="00BD4A35" w:rsidRDefault="00BD4A35" w:rsidP="00BD4A35">
      <w:pPr>
        <w:spacing w:after="0" w:line="240" w:lineRule="auto"/>
        <w:jc w:val="center"/>
        <w:rPr>
          <w:rFonts w:ascii="Times New Roman" w:hAnsi="Times New Roman" w:cs="Times New Roman"/>
          <w:b/>
          <w:bCs/>
          <w:sz w:val="24"/>
          <w:szCs w:val="24"/>
          <w:lang w:eastAsia="ru-RU"/>
        </w:rPr>
      </w:pPr>
      <w:r w:rsidRPr="00BD4A35">
        <w:rPr>
          <w:rFonts w:ascii="Times New Roman" w:hAnsi="Times New Roman" w:cs="Times New Roman"/>
          <w:b/>
          <w:bCs/>
          <w:sz w:val="24"/>
          <w:szCs w:val="24"/>
          <w:lang w:eastAsia="ru-RU"/>
        </w:rPr>
        <w:t>на предоставление услуг по ремонту оргтехники.</w:t>
      </w:r>
    </w:p>
    <w:p w:rsidR="00BD4A35" w:rsidRPr="00BD4A35" w:rsidRDefault="00BD4A35" w:rsidP="00BD4A35">
      <w:pPr>
        <w:keepNext/>
        <w:numPr>
          <w:ilvl w:val="0"/>
          <w:numId w:val="39"/>
        </w:numPr>
        <w:suppressAutoHyphens/>
        <w:spacing w:after="0" w:line="100" w:lineRule="atLeast"/>
        <w:jc w:val="center"/>
        <w:rPr>
          <w:rFonts w:ascii="Times New Roman" w:eastAsia="Times New Roman" w:hAnsi="Times New Roman" w:cs="Times New Roman"/>
          <w:b/>
          <w:kern w:val="1"/>
          <w:sz w:val="24"/>
          <w:szCs w:val="24"/>
          <w:lang w:eastAsia="zh-CN"/>
        </w:rPr>
      </w:pPr>
      <w:r w:rsidRPr="00BD4A35">
        <w:rPr>
          <w:rFonts w:ascii="Times New Roman" w:eastAsia="Times New Roman" w:hAnsi="Times New Roman" w:cs="Times New Roman"/>
          <w:b/>
          <w:bCs/>
          <w:kern w:val="1"/>
          <w:sz w:val="24"/>
          <w:szCs w:val="24"/>
          <w:lang w:eastAsia="zh-CN"/>
        </w:rPr>
        <w:t>Начальные (максимальные) цены единиц услуг:</w:t>
      </w:r>
    </w:p>
    <w:p w:rsidR="00BD4A35" w:rsidRPr="00BD4A35" w:rsidRDefault="00BD4A35" w:rsidP="00BD4A35">
      <w:pPr>
        <w:suppressAutoHyphens/>
        <w:spacing w:after="0" w:line="100" w:lineRule="atLeast"/>
        <w:ind w:firstLine="709"/>
        <w:jc w:val="both"/>
        <w:rPr>
          <w:rFonts w:ascii="Times New Roman" w:eastAsia="Times New Roman" w:hAnsi="Times New Roman" w:cs="Times New Roman"/>
          <w:b/>
          <w:kern w:val="1"/>
          <w:sz w:val="24"/>
          <w:szCs w:val="24"/>
          <w:lang w:eastAsia="zh-CN"/>
        </w:rPr>
      </w:pPr>
      <w:r w:rsidRPr="00BD4A35">
        <w:rPr>
          <w:rFonts w:ascii="Times New Roman" w:eastAsia="Times New Roman" w:hAnsi="Times New Roman" w:cs="Times New Roman"/>
          <w:b/>
          <w:kern w:val="1"/>
          <w:sz w:val="24"/>
          <w:szCs w:val="24"/>
          <w:lang w:eastAsia="zh-CN"/>
        </w:rPr>
        <w:t>Стоимость ремонтных работ:</w:t>
      </w:r>
    </w:p>
    <w:p w:rsidR="00BD4A35" w:rsidRPr="00BD4A35" w:rsidRDefault="00BD4A35" w:rsidP="00BD4A3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b/>
          <w:kern w:val="1"/>
          <w:sz w:val="24"/>
          <w:szCs w:val="24"/>
          <w:lang w:eastAsia="zh-CN"/>
        </w:rPr>
        <w:t>Малый ремонт категория 1:</w:t>
      </w:r>
    </w:p>
    <w:p w:rsidR="00BD4A35" w:rsidRPr="00BD4A35" w:rsidRDefault="00BD4A35" w:rsidP="00BD4A35">
      <w:pPr>
        <w:numPr>
          <w:ilvl w:val="0"/>
          <w:numId w:val="40"/>
        </w:numPr>
        <w:suppressAutoHyphens/>
        <w:spacing w:after="0" w:line="100" w:lineRule="atLeast"/>
        <w:jc w:val="both"/>
        <w:rPr>
          <w:rFonts w:ascii="Times New Roman" w:eastAsia="Times New Roman" w:hAnsi="Times New Roman" w:cs="Times New Roman"/>
          <w:b/>
          <w:kern w:val="1"/>
          <w:sz w:val="24"/>
          <w:szCs w:val="24"/>
          <w:lang w:eastAsia="zh-CN"/>
        </w:rPr>
      </w:pPr>
      <w:r w:rsidRPr="00BD4A35">
        <w:rPr>
          <w:rFonts w:ascii="Times New Roman" w:eastAsia="Times New Roman" w:hAnsi="Times New Roman" w:cs="Times New Roman"/>
          <w:kern w:val="1"/>
          <w:sz w:val="24"/>
          <w:szCs w:val="24"/>
          <w:lang w:eastAsia="zh-CN"/>
        </w:rPr>
        <w:t xml:space="preserve"> </w:t>
      </w:r>
      <w:r>
        <w:rPr>
          <w:rFonts w:ascii="Times New Roman" w:eastAsia="Times New Roman" w:hAnsi="Times New Roman" w:cs="Times New Roman"/>
          <w:kern w:val="1"/>
          <w:sz w:val="24"/>
          <w:szCs w:val="24"/>
          <w:lang w:eastAsia="zh-CN"/>
        </w:rPr>
        <w:t xml:space="preserve">      </w:t>
      </w:r>
      <w:r w:rsidRPr="00BD4A35">
        <w:rPr>
          <w:rFonts w:ascii="Times New Roman" w:eastAsia="Times New Roman" w:hAnsi="Times New Roman" w:cs="Times New Roman"/>
          <w:kern w:val="1"/>
          <w:sz w:val="24"/>
          <w:szCs w:val="24"/>
          <w:lang w:eastAsia="zh-CN"/>
        </w:rPr>
        <w:t>руб. с НДС 20% за 1 ед. техники (вне зависимости от количества выполненных услуг по одной ед. техники);</w:t>
      </w:r>
    </w:p>
    <w:p w:rsidR="00BD4A35" w:rsidRPr="00BD4A35" w:rsidRDefault="00BD4A35" w:rsidP="00BD4A3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b/>
          <w:kern w:val="1"/>
          <w:sz w:val="24"/>
          <w:szCs w:val="24"/>
          <w:lang w:eastAsia="zh-CN"/>
        </w:rPr>
        <w:t>Средний ремонт категория 2:</w:t>
      </w:r>
    </w:p>
    <w:p w:rsidR="00BD4A35" w:rsidRPr="00BD4A35" w:rsidRDefault="00BD4A35" w:rsidP="00BD4A35">
      <w:pPr>
        <w:numPr>
          <w:ilvl w:val="0"/>
          <w:numId w:val="40"/>
        </w:numPr>
        <w:suppressAutoHyphens/>
        <w:spacing w:after="0" w:line="100" w:lineRule="atLeast"/>
        <w:ind w:left="1560" w:hanging="567"/>
        <w:jc w:val="both"/>
        <w:rPr>
          <w:rFonts w:ascii="Times New Roman" w:eastAsia="Times New Roman" w:hAnsi="Times New Roman" w:cs="Times New Roman"/>
          <w:b/>
          <w:kern w:val="1"/>
          <w:sz w:val="24"/>
          <w:szCs w:val="24"/>
          <w:lang w:eastAsia="zh-CN"/>
        </w:rPr>
      </w:pPr>
      <w:r>
        <w:rPr>
          <w:rFonts w:ascii="Times New Roman" w:eastAsia="Times New Roman" w:hAnsi="Times New Roman" w:cs="Times New Roman"/>
          <w:kern w:val="1"/>
          <w:sz w:val="24"/>
          <w:szCs w:val="24"/>
          <w:lang w:eastAsia="zh-CN"/>
        </w:rPr>
        <w:t xml:space="preserve">      </w:t>
      </w:r>
      <w:r w:rsidRPr="00BD4A35">
        <w:rPr>
          <w:rFonts w:ascii="Times New Roman" w:eastAsia="Times New Roman" w:hAnsi="Times New Roman" w:cs="Times New Roman"/>
          <w:kern w:val="1"/>
          <w:sz w:val="24"/>
          <w:szCs w:val="24"/>
          <w:lang w:eastAsia="zh-CN"/>
        </w:rPr>
        <w:t>руб. с НДС 20% за 1 ед. техники (вне зависимости от количества выполненных услуг по одной ед. техники);</w:t>
      </w:r>
    </w:p>
    <w:p w:rsidR="00BD4A35" w:rsidRPr="00BD4A35" w:rsidRDefault="00BD4A35" w:rsidP="00BD4A3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b/>
          <w:kern w:val="1"/>
          <w:sz w:val="24"/>
          <w:szCs w:val="24"/>
          <w:lang w:eastAsia="zh-CN"/>
        </w:rPr>
        <w:t>Крупный ремонт категория 3:</w:t>
      </w:r>
    </w:p>
    <w:p w:rsidR="00BD4A35" w:rsidRPr="00BD4A35" w:rsidRDefault="00BD4A35" w:rsidP="00BD4A35">
      <w:pPr>
        <w:numPr>
          <w:ilvl w:val="0"/>
          <w:numId w:val="40"/>
        </w:numPr>
        <w:suppressAutoHyphens/>
        <w:spacing w:after="0" w:line="100" w:lineRule="atLeast"/>
        <w:jc w:val="both"/>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 xml:space="preserve">  </w:t>
      </w:r>
      <w:r>
        <w:rPr>
          <w:rFonts w:ascii="Times New Roman" w:eastAsia="Times New Roman" w:hAnsi="Times New Roman" w:cs="Times New Roman"/>
          <w:kern w:val="1"/>
          <w:sz w:val="24"/>
          <w:szCs w:val="24"/>
          <w:lang w:eastAsia="zh-CN"/>
        </w:rPr>
        <w:t xml:space="preserve">     </w:t>
      </w:r>
      <w:r w:rsidRPr="00BD4A35">
        <w:rPr>
          <w:rFonts w:ascii="Times New Roman" w:eastAsia="Times New Roman" w:hAnsi="Times New Roman" w:cs="Times New Roman"/>
          <w:kern w:val="1"/>
          <w:sz w:val="24"/>
          <w:szCs w:val="24"/>
          <w:lang w:eastAsia="zh-CN"/>
        </w:rPr>
        <w:t xml:space="preserve"> руб. с НДС 20% за 1 ед. техники (вне зависимости от количества выполненных услуг по одной ед. техники).</w:t>
      </w:r>
    </w:p>
    <w:p w:rsidR="00BD4A35" w:rsidRPr="00BD4A35" w:rsidRDefault="00BD4A35" w:rsidP="00BD4A35">
      <w:pPr>
        <w:suppressAutoHyphens/>
        <w:spacing w:after="0" w:line="100" w:lineRule="atLeast"/>
        <w:jc w:val="both"/>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Условия выполнения работ:</w:t>
      </w:r>
    </w:p>
    <w:p w:rsidR="00BD4A35" w:rsidRPr="00BD4A35" w:rsidRDefault="00BD4A35" w:rsidP="00BD4A35">
      <w:pPr>
        <w:suppressAutoHyphens/>
        <w:spacing w:after="0" w:line="100" w:lineRule="atLeast"/>
        <w:jc w:val="both"/>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Доставка оборудования от Заказчика до сервисного центра Исполнителя и обратно осуществляется Исполнителем.</w:t>
      </w:r>
    </w:p>
    <w:p w:rsidR="00BD4A35" w:rsidRPr="00BD4A35" w:rsidRDefault="00BD4A35" w:rsidP="00BD4A35">
      <w:pPr>
        <w:suppressAutoHyphens/>
        <w:spacing w:after="0" w:line="100" w:lineRule="atLeast"/>
        <w:jc w:val="both"/>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При выполнении любого ремонта Исполнитель обязан производить следующие процедуры: диагностика, технический прогон оборудования</w:t>
      </w:r>
    </w:p>
    <w:p w:rsidR="00BD4A35" w:rsidRPr="00BD4A35" w:rsidRDefault="00BD4A35" w:rsidP="00BD4A35">
      <w:pPr>
        <w:suppressAutoHyphens/>
        <w:spacing w:after="0" w:line="100" w:lineRule="atLeast"/>
        <w:jc w:val="both"/>
        <w:rPr>
          <w:rFonts w:ascii="Times New Roman" w:eastAsia="Times New Roman" w:hAnsi="Times New Roman" w:cs="Times New Roman"/>
          <w:kern w:val="1"/>
          <w:sz w:val="24"/>
          <w:szCs w:val="24"/>
          <w:lang w:eastAsia="zh-CN"/>
        </w:rPr>
      </w:pPr>
    </w:p>
    <w:p w:rsidR="00BD4A35" w:rsidRPr="00BD4A35" w:rsidRDefault="00BD4A35" w:rsidP="00BD4A35">
      <w:pPr>
        <w:suppressAutoHyphens/>
        <w:spacing w:after="0" w:line="100" w:lineRule="atLeast"/>
        <w:jc w:val="both"/>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ab/>
        <w:t>Виды работ:</w:t>
      </w:r>
    </w:p>
    <w:p w:rsidR="00BD4A35" w:rsidRPr="00BD4A35" w:rsidRDefault="00BD4A35" w:rsidP="00BD4A35">
      <w:pPr>
        <w:suppressAutoHyphens/>
        <w:spacing w:after="0" w:line="100" w:lineRule="atLeast"/>
        <w:jc w:val="both"/>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ab/>
      </w:r>
      <w:r w:rsidRPr="00BD4A35">
        <w:rPr>
          <w:rFonts w:ascii="Times New Roman" w:eastAsia="Times New Roman" w:hAnsi="Times New Roman" w:cs="Times New Roman"/>
          <w:b/>
          <w:kern w:val="1"/>
          <w:sz w:val="24"/>
          <w:szCs w:val="24"/>
          <w:lang w:eastAsia="zh-CN"/>
        </w:rPr>
        <w:t xml:space="preserve">МАЛЫЙ РЕМОНТ (Ремонт категория </w:t>
      </w:r>
      <w:r w:rsidRPr="00BD4A35">
        <w:rPr>
          <w:rFonts w:ascii="Times New Roman" w:eastAsia="Times New Roman" w:hAnsi="Times New Roman" w:cs="Times New Roman"/>
          <w:b/>
          <w:kern w:val="1"/>
          <w:sz w:val="24"/>
          <w:szCs w:val="24"/>
          <w:lang w:val="en-US" w:eastAsia="zh-CN"/>
        </w:rPr>
        <w:t>I</w:t>
      </w:r>
      <w:r w:rsidRPr="00BD4A35">
        <w:rPr>
          <w:rFonts w:ascii="Times New Roman" w:eastAsia="Times New Roman" w:hAnsi="Times New Roman" w:cs="Times New Roman"/>
          <w:b/>
          <w:kern w:val="1"/>
          <w:sz w:val="24"/>
          <w:szCs w:val="24"/>
          <w:lang w:eastAsia="zh-CN"/>
        </w:rPr>
        <w:t>):</w:t>
      </w:r>
    </w:p>
    <w:p w:rsidR="00BD4A35" w:rsidRPr="00BD4A35" w:rsidRDefault="00BD4A35" w:rsidP="00BD4A35">
      <w:pPr>
        <w:numPr>
          <w:ilvl w:val="0"/>
          <w:numId w:val="41"/>
        </w:numPr>
        <w:suppressAutoHyphens/>
        <w:spacing w:after="0" w:line="100" w:lineRule="atLeast"/>
        <w:ind w:left="1418" w:hanging="709"/>
        <w:jc w:val="both"/>
        <w:rPr>
          <w:rFonts w:ascii="Times New Roman" w:eastAsia="Times New Roman" w:hAnsi="Times New Roman" w:cs="Times New Roman"/>
          <w:b/>
          <w:kern w:val="1"/>
          <w:sz w:val="24"/>
          <w:szCs w:val="24"/>
          <w:lang w:eastAsia="zh-CN"/>
        </w:rPr>
      </w:pPr>
      <w:r w:rsidRPr="00BD4A35">
        <w:rPr>
          <w:rFonts w:ascii="Times New Roman" w:eastAsia="Times New Roman" w:hAnsi="Times New Roman" w:cs="Times New Roman"/>
          <w:kern w:val="1"/>
          <w:sz w:val="24"/>
          <w:szCs w:val="24"/>
          <w:lang w:eastAsia="zh-CN"/>
        </w:rPr>
        <w:t xml:space="preserve"> замена неисправного оборудования без использования инструмента (модули памяти, жесткие диски, блоки питания и др.)</w:t>
      </w:r>
    </w:p>
    <w:p w:rsidR="00BD4A35" w:rsidRPr="00BD4A35" w:rsidRDefault="00BD4A35" w:rsidP="00BD4A35">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b/>
          <w:kern w:val="1"/>
          <w:sz w:val="24"/>
          <w:szCs w:val="24"/>
          <w:lang w:eastAsia="zh-CN"/>
        </w:rPr>
        <w:t xml:space="preserve">СРЕДНИЙ РЕМОНТ (Ремонт категория </w:t>
      </w:r>
      <w:r w:rsidRPr="00BD4A35">
        <w:rPr>
          <w:rFonts w:ascii="Times New Roman" w:eastAsia="Times New Roman" w:hAnsi="Times New Roman" w:cs="Times New Roman"/>
          <w:b/>
          <w:kern w:val="1"/>
          <w:sz w:val="24"/>
          <w:szCs w:val="24"/>
          <w:lang w:val="en-US" w:eastAsia="zh-CN"/>
        </w:rPr>
        <w:t>II</w:t>
      </w:r>
      <w:r w:rsidRPr="00BD4A35">
        <w:rPr>
          <w:rFonts w:ascii="Times New Roman" w:eastAsia="Times New Roman" w:hAnsi="Times New Roman" w:cs="Times New Roman"/>
          <w:b/>
          <w:kern w:val="1"/>
          <w:sz w:val="24"/>
          <w:szCs w:val="24"/>
          <w:lang w:eastAsia="zh-CN"/>
        </w:rPr>
        <w:t>):</w:t>
      </w:r>
    </w:p>
    <w:p w:rsidR="00BD4A35" w:rsidRPr="00BD4A35" w:rsidRDefault="00BD4A35" w:rsidP="00BD4A35">
      <w:pPr>
        <w:numPr>
          <w:ilvl w:val="0"/>
          <w:numId w:val="41"/>
        </w:numPr>
        <w:suppressAutoHyphens/>
        <w:spacing w:after="0" w:line="100" w:lineRule="atLeast"/>
        <w:ind w:firstLine="709"/>
        <w:jc w:val="both"/>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замена системной платы, процессоров и иных частей с разбором корпуса оборудования;</w:t>
      </w:r>
    </w:p>
    <w:p w:rsidR="00BD4A35" w:rsidRPr="00BD4A35" w:rsidRDefault="00BD4A35" w:rsidP="00BD4A35">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b/>
          <w:kern w:val="1"/>
          <w:sz w:val="24"/>
          <w:szCs w:val="24"/>
          <w:lang w:eastAsia="zh-CN"/>
        </w:rPr>
        <w:t xml:space="preserve">КРУПНЫЙ РЕМОНТ (Ремонт категория </w:t>
      </w:r>
      <w:r w:rsidRPr="00BD4A35">
        <w:rPr>
          <w:rFonts w:ascii="Times New Roman" w:eastAsia="Times New Roman" w:hAnsi="Times New Roman" w:cs="Times New Roman"/>
          <w:b/>
          <w:kern w:val="1"/>
          <w:sz w:val="24"/>
          <w:szCs w:val="24"/>
          <w:lang w:val="en-US" w:eastAsia="zh-CN"/>
        </w:rPr>
        <w:t>III</w:t>
      </w:r>
      <w:r w:rsidRPr="00BD4A35">
        <w:rPr>
          <w:rFonts w:ascii="Times New Roman" w:eastAsia="Times New Roman" w:hAnsi="Times New Roman" w:cs="Times New Roman"/>
          <w:b/>
          <w:kern w:val="1"/>
          <w:sz w:val="24"/>
          <w:szCs w:val="24"/>
          <w:lang w:eastAsia="zh-CN"/>
        </w:rPr>
        <w:t>):</w:t>
      </w:r>
    </w:p>
    <w:p w:rsidR="00BD4A35" w:rsidRPr="00BD4A35" w:rsidRDefault="00BD4A35" w:rsidP="00BD4A35">
      <w:pPr>
        <w:numPr>
          <w:ilvl w:val="0"/>
          <w:numId w:val="41"/>
        </w:numPr>
        <w:suppressAutoHyphens/>
        <w:spacing w:after="0" w:line="100" w:lineRule="atLeast"/>
        <w:ind w:firstLine="709"/>
        <w:jc w:val="both"/>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замена деталей электроники, вышедших из строя с разбором корпуса оборудования;</w:t>
      </w:r>
    </w:p>
    <w:p w:rsidR="00BD4A35" w:rsidRPr="00BD4A35" w:rsidRDefault="00BD4A35" w:rsidP="00BD4A35">
      <w:pPr>
        <w:numPr>
          <w:ilvl w:val="0"/>
          <w:numId w:val="41"/>
        </w:numPr>
        <w:suppressAutoHyphens/>
        <w:spacing w:after="0" w:line="100" w:lineRule="atLeast"/>
        <w:ind w:firstLine="709"/>
        <w:jc w:val="both"/>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пайка плат и электронных компонентов;</w:t>
      </w:r>
    </w:p>
    <w:p w:rsidR="00BD4A35" w:rsidRPr="00BD4A35" w:rsidRDefault="00BD4A35" w:rsidP="00BD4A35">
      <w:pPr>
        <w:numPr>
          <w:ilvl w:val="0"/>
          <w:numId w:val="41"/>
        </w:numPr>
        <w:suppressAutoHyphens/>
        <w:spacing w:after="0" w:line="100" w:lineRule="atLeast"/>
        <w:ind w:firstLine="709"/>
        <w:jc w:val="both"/>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замена крупных узлов и блоков</w:t>
      </w:r>
    </w:p>
    <w:p w:rsidR="00BD4A35" w:rsidRPr="00BD4A35" w:rsidRDefault="00BD4A35" w:rsidP="00BD4A35">
      <w:pPr>
        <w:suppressAutoHyphens/>
        <w:spacing w:after="0" w:line="100" w:lineRule="atLeast"/>
        <w:ind w:left="709"/>
        <w:jc w:val="both"/>
        <w:rPr>
          <w:rFonts w:ascii="Times New Roman" w:eastAsia="Times New Roman" w:hAnsi="Times New Roman" w:cs="Times New Roman"/>
          <w:kern w:val="1"/>
          <w:sz w:val="24"/>
          <w:szCs w:val="24"/>
          <w:lang w:eastAsia="zh-CN"/>
        </w:rPr>
      </w:pPr>
    </w:p>
    <w:p w:rsidR="00BD4A35" w:rsidRPr="00BD4A35" w:rsidRDefault="00BD4A35" w:rsidP="00BD4A35">
      <w:pPr>
        <w:suppressAutoHyphens/>
        <w:spacing w:after="0" w:line="100" w:lineRule="atLeast"/>
        <w:ind w:left="709"/>
        <w:jc w:val="both"/>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Время реагирования и время решения проблем ремонта оборудования Заказчика</w:t>
      </w:r>
    </w:p>
    <w:tbl>
      <w:tblPr>
        <w:tblW w:w="0" w:type="auto"/>
        <w:tblInd w:w="5" w:type="dxa"/>
        <w:tblLayout w:type="fixed"/>
        <w:tblCellMar>
          <w:left w:w="0" w:type="dxa"/>
          <w:right w:w="0" w:type="dxa"/>
        </w:tblCellMar>
        <w:tblLook w:val="0000" w:firstRow="0" w:lastRow="0" w:firstColumn="0" w:lastColumn="0" w:noHBand="0" w:noVBand="0"/>
      </w:tblPr>
      <w:tblGrid>
        <w:gridCol w:w="5550"/>
        <w:gridCol w:w="2160"/>
        <w:gridCol w:w="2496"/>
      </w:tblGrid>
      <w:tr w:rsidR="00BD4A35" w:rsidRPr="00BD4A35" w:rsidTr="007025D3">
        <w:tc>
          <w:tcPr>
            <w:tcW w:w="5550" w:type="dxa"/>
            <w:tcBorders>
              <w:top w:val="single" w:sz="4" w:space="0" w:color="000000"/>
              <w:left w:val="single" w:sz="4" w:space="0" w:color="000000"/>
              <w:bottom w:val="single" w:sz="4" w:space="0" w:color="000000"/>
            </w:tcBorders>
            <w:shd w:val="clear" w:color="auto" w:fill="auto"/>
            <w:vAlign w:val="center"/>
          </w:tcPr>
          <w:p w:rsidR="00BD4A35" w:rsidRPr="00BD4A35" w:rsidRDefault="00BD4A35" w:rsidP="00BD4A35">
            <w:pPr>
              <w:suppressAutoHyphens/>
              <w:spacing w:after="0" w:line="240" w:lineRule="auto"/>
              <w:jc w:val="center"/>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 xml:space="preserve">Время реагирования и Время решения проблем устанавливаются в зависимости от Приоритета Запроса следующим образом: </w:t>
            </w:r>
            <w:r w:rsidRPr="00BD4A35">
              <w:rPr>
                <w:rFonts w:ascii="Times New Roman" w:eastAsia="Times New Roman" w:hAnsi="Times New Roman" w:cs="Times New Roman"/>
                <w:b/>
                <w:bCs/>
                <w:kern w:val="1"/>
                <w:sz w:val="24"/>
                <w:szCs w:val="24"/>
                <w:lang w:eastAsia="zh-CN"/>
              </w:rPr>
              <w:t>Приоритет Запроса</w:t>
            </w:r>
          </w:p>
        </w:tc>
        <w:tc>
          <w:tcPr>
            <w:tcW w:w="2160" w:type="dxa"/>
            <w:tcBorders>
              <w:top w:val="single" w:sz="4" w:space="0" w:color="000000"/>
              <w:left w:val="single" w:sz="4" w:space="0" w:color="000000"/>
              <w:bottom w:val="single" w:sz="4" w:space="0" w:color="000000"/>
            </w:tcBorders>
            <w:shd w:val="clear" w:color="auto" w:fill="auto"/>
            <w:vAlign w:val="center"/>
          </w:tcPr>
          <w:p w:rsidR="00BD4A35" w:rsidRPr="00BD4A35" w:rsidRDefault="00BD4A35" w:rsidP="00BD4A35">
            <w:pPr>
              <w:suppressAutoHyphens/>
              <w:spacing w:after="0" w:line="240" w:lineRule="auto"/>
              <w:jc w:val="center"/>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b/>
                <w:bCs/>
                <w:kern w:val="1"/>
                <w:sz w:val="24"/>
                <w:szCs w:val="24"/>
                <w:lang w:eastAsia="zh-CN"/>
              </w:rPr>
              <w:t>Время реагирования</w:t>
            </w: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4A35" w:rsidRPr="00BD4A35" w:rsidRDefault="00BD4A35" w:rsidP="00BD4A35">
            <w:pPr>
              <w:suppressAutoHyphens/>
              <w:spacing w:after="0" w:line="240" w:lineRule="auto"/>
              <w:jc w:val="center"/>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b/>
                <w:bCs/>
                <w:kern w:val="1"/>
                <w:sz w:val="24"/>
                <w:szCs w:val="24"/>
                <w:lang w:eastAsia="zh-CN"/>
              </w:rPr>
              <w:t>Время решения проблемы*</w:t>
            </w:r>
          </w:p>
        </w:tc>
      </w:tr>
      <w:tr w:rsidR="00BD4A35" w:rsidRPr="00BD4A35" w:rsidTr="007025D3">
        <w:tc>
          <w:tcPr>
            <w:tcW w:w="5550" w:type="dxa"/>
            <w:tcBorders>
              <w:left w:val="single" w:sz="4" w:space="0" w:color="000000"/>
              <w:bottom w:val="single" w:sz="4" w:space="0" w:color="000000"/>
            </w:tcBorders>
            <w:shd w:val="clear" w:color="auto" w:fill="auto"/>
            <w:vAlign w:val="center"/>
          </w:tcPr>
          <w:p w:rsidR="00BD4A35" w:rsidRPr="00BD4A35" w:rsidRDefault="00BD4A35" w:rsidP="00BD4A35">
            <w:pPr>
              <w:suppressAutoHyphens/>
              <w:spacing w:after="0" w:line="240" w:lineRule="auto"/>
              <w:jc w:val="center"/>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КП -  Критическая проблема</w:t>
            </w:r>
          </w:p>
        </w:tc>
        <w:tc>
          <w:tcPr>
            <w:tcW w:w="2160" w:type="dxa"/>
            <w:tcBorders>
              <w:left w:val="single" w:sz="4" w:space="0" w:color="000000"/>
              <w:bottom w:val="single" w:sz="4" w:space="0" w:color="000000"/>
            </w:tcBorders>
            <w:shd w:val="clear" w:color="auto" w:fill="auto"/>
            <w:vAlign w:val="center"/>
          </w:tcPr>
          <w:p w:rsidR="00BD4A35" w:rsidRPr="00BD4A35" w:rsidRDefault="00BD4A35" w:rsidP="00BD4A35">
            <w:pPr>
              <w:suppressAutoHyphens/>
              <w:spacing w:after="0" w:line="240" w:lineRule="auto"/>
              <w:jc w:val="center"/>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2 часа</w:t>
            </w:r>
          </w:p>
        </w:tc>
        <w:tc>
          <w:tcPr>
            <w:tcW w:w="2496" w:type="dxa"/>
            <w:tcBorders>
              <w:left w:val="single" w:sz="4" w:space="0" w:color="000000"/>
              <w:bottom w:val="single" w:sz="4" w:space="0" w:color="000000"/>
              <w:right w:val="single" w:sz="4" w:space="0" w:color="000000"/>
            </w:tcBorders>
            <w:shd w:val="clear" w:color="auto" w:fill="auto"/>
            <w:vAlign w:val="center"/>
          </w:tcPr>
          <w:p w:rsidR="00BD4A35" w:rsidRPr="00BD4A35" w:rsidRDefault="00BD4A35" w:rsidP="00BD4A35">
            <w:pPr>
              <w:suppressAutoHyphens/>
              <w:spacing w:after="0" w:line="240" w:lineRule="auto"/>
              <w:jc w:val="center"/>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до 7 рабочих дней</w:t>
            </w:r>
          </w:p>
        </w:tc>
      </w:tr>
      <w:tr w:rsidR="00BD4A35" w:rsidRPr="00BD4A35" w:rsidTr="007025D3">
        <w:tc>
          <w:tcPr>
            <w:tcW w:w="5550" w:type="dxa"/>
            <w:tcBorders>
              <w:left w:val="single" w:sz="4" w:space="0" w:color="000000"/>
              <w:bottom w:val="single" w:sz="4" w:space="0" w:color="000000"/>
            </w:tcBorders>
            <w:shd w:val="clear" w:color="auto" w:fill="auto"/>
            <w:vAlign w:val="center"/>
          </w:tcPr>
          <w:p w:rsidR="00BD4A35" w:rsidRPr="00BD4A35" w:rsidRDefault="00BD4A35" w:rsidP="00BD4A35">
            <w:pPr>
              <w:suppressAutoHyphens/>
              <w:spacing w:after="0" w:line="240" w:lineRule="auto"/>
              <w:jc w:val="center"/>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НП -  Незначительная проблема</w:t>
            </w:r>
          </w:p>
        </w:tc>
        <w:tc>
          <w:tcPr>
            <w:tcW w:w="2160" w:type="dxa"/>
            <w:tcBorders>
              <w:left w:val="single" w:sz="4" w:space="0" w:color="000000"/>
              <w:bottom w:val="single" w:sz="4" w:space="0" w:color="000000"/>
            </w:tcBorders>
            <w:shd w:val="clear" w:color="auto" w:fill="auto"/>
            <w:vAlign w:val="center"/>
          </w:tcPr>
          <w:p w:rsidR="00BD4A35" w:rsidRPr="00BD4A35" w:rsidRDefault="00BD4A35" w:rsidP="00BD4A35">
            <w:pPr>
              <w:suppressAutoHyphens/>
              <w:spacing w:after="0" w:line="240" w:lineRule="auto"/>
              <w:jc w:val="center"/>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4 часа</w:t>
            </w:r>
          </w:p>
        </w:tc>
        <w:tc>
          <w:tcPr>
            <w:tcW w:w="2496" w:type="dxa"/>
            <w:tcBorders>
              <w:left w:val="single" w:sz="4" w:space="0" w:color="000000"/>
              <w:bottom w:val="single" w:sz="4" w:space="0" w:color="000000"/>
              <w:right w:val="single" w:sz="4" w:space="0" w:color="000000"/>
            </w:tcBorders>
            <w:shd w:val="clear" w:color="auto" w:fill="auto"/>
            <w:vAlign w:val="center"/>
          </w:tcPr>
          <w:p w:rsidR="00BD4A35" w:rsidRPr="00BD4A35" w:rsidRDefault="00BD4A35" w:rsidP="00BD4A35">
            <w:pPr>
              <w:suppressAutoHyphens/>
              <w:spacing w:after="0" w:line="240" w:lineRule="auto"/>
              <w:jc w:val="center"/>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 xml:space="preserve">до 30 рабочих дней  </w:t>
            </w:r>
          </w:p>
        </w:tc>
      </w:tr>
      <w:tr w:rsidR="00BD4A35" w:rsidRPr="00BD4A35" w:rsidTr="007025D3">
        <w:tc>
          <w:tcPr>
            <w:tcW w:w="5550" w:type="dxa"/>
            <w:tcBorders>
              <w:left w:val="single" w:sz="4" w:space="0" w:color="000000"/>
              <w:bottom w:val="single" w:sz="4" w:space="0" w:color="000000"/>
            </w:tcBorders>
            <w:shd w:val="clear" w:color="auto" w:fill="auto"/>
            <w:vAlign w:val="center"/>
          </w:tcPr>
          <w:p w:rsidR="00BD4A35" w:rsidRPr="00BD4A35" w:rsidRDefault="00BD4A35" w:rsidP="00BD4A35">
            <w:pPr>
              <w:suppressAutoHyphens/>
              <w:spacing w:after="0" w:line="240" w:lineRule="auto"/>
              <w:jc w:val="center"/>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ОВ -  Общий вопрос</w:t>
            </w:r>
          </w:p>
        </w:tc>
        <w:tc>
          <w:tcPr>
            <w:tcW w:w="2160" w:type="dxa"/>
            <w:tcBorders>
              <w:left w:val="single" w:sz="4" w:space="0" w:color="000000"/>
              <w:bottom w:val="single" w:sz="4" w:space="0" w:color="000000"/>
            </w:tcBorders>
            <w:shd w:val="clear" w:color="auto" w:fill="auto"/>
            <w:vAlign w:val="center"/>
          </w:tcPr>
          <w:p w:rsidR="00BD4A35" w:rsidRPr="00BD4A35" w:rsidRDefault="00BD4A35" w:rsidP="00BD4A35">
            <w:pPr>
              <w:suppressAutoHyphens/>
              <w:spacing w:after="0" w:line="240" w:lineRule="auto"/>
              <w:jc w:val="center"/>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1 рабочий день</w:t>
            </w:r>
          </w:p>
        </w:tc>
        <w:tc>
          <w:tcPr>
            <w:tcW w:w="2496" w:type="dxa"/>
            <w:tcBorders>
              <w:left w:val="single" w:sz="4" w:space="0" w:color="000000"/>
              <w:bottom w:val="single" w:sz="4" w:space="0" w:color="000000"/>
              <w:right w:val="single" w:sz="4" w:space="0" w:color="000000"/>
            </w:tcBorders>
            <w:shd w:val="clear" w:color="auto" w:fill="auto"/>
            <w:vAlign w:val="center"/>
          </w:tcPr>
          <w:p w:rsidR="00BD4A35" w:rsidRPr="00BD4A35" w:rsidRDefault="00BD4A35" w:rsidP="00BD4A35">
            <w:pPr>
              <w:suppressAutoHyphens/>
              <w:spacing w:after="0" w:line="240" w:lineRule="auto"/>
              <w:jc w:val="center"/>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до 5 рабочих дней</w:t>
            </w:r>
          </w:p>
        </w:tc>
      </w:tr>
    </w:tbl>
    <w:p w:rsidR="00BD4A35" w:rsidRPr="00BD4A35" w:rsidRDefault="00BD4A35" w:rsidP="00BD4A35">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BD4A35">
        <w:rPr>
          <w:rFonts w:ascii="Times New Roman" w:eastAsia="Times New Roman" w:hAnsi="Times New Roman" w:cs="Times New Roman"/>
          <w:i/>
          <w:iCs/>
          <w:kern w:val="1"/>
          <w:sz w:val="24"/>
          <w:szCs w:val="24"/>
          <w:lang w:eastAsia="zh-CN"/>
        </w:rPr>
        <w:t>* время решения проблемы не включает в себя время на доставку запасных частей, необходимых для ремонта.</w:t>
      </w:r>
    </w:p>
    <w:p w:rsidR="00BD4A35" w:rsidRPr="00BD4A35" w:rsidRDefault="00BD4A35" w:rsidP="00BD4A35">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BD4A35">
        <w:rPr>
          <w:rFonts w:ascii="Times New Roman" w:eastAsia="Times New Roman" w:hAnsi="Times New Roman" w:cs="Times New Roman"/>
          <w:i/>
          <w:iCs/>
          <w:kern w:val="1"/>
          <w:sz w:val="24"/>
          <w:szCs w:val="24"/>
          <w:lang w:eastAsia="zh-CN"/>
        </w:rPr>
        <w:t>Критическая проблема</w:t>
      </w:r>
      <w:r w:rsidRPr="00BD4A35">
        <w:rPr>
          <w:rFonts w:ascii="Times New Roman" w:eastAsia="Times New Roman" w:hAnsi="Times New Roman" w:cs="Times New Roman"/>
          <w:kern w:val="1"/>
          <w:sz w:val="24"/>
          <w:szCs w:val="24"/>
          <w:lang w:eastAsia="zh-CN"/>
        </w:rPr>
        <w:t xml:space="preserve"> – Проблема в работе оборудования, приводящая или уже приведшая к невозможности оборудования осуществлять свои целевые функции.</w:t>
      </w:r>
    </w:p>
    <w:p w:rsidR="00BD4A35" w:rsidRPr="00BD4A35" w:rsidRDefault="00BD4A35" w:rsidP="00BD4A35">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BD4A35">
        <w:rPr>
          <w:rFonts w:ascii="Times New Roman" w:eastAsia="Times New Roman" w:hAnsi="Times New Roman" w:cs="Times New Roman"/>
          <w:i/>
          <w:iCs/>
          <w:kern w:val="1"/>
          <w:sz w:val="24"/>
          <w:szCs w:val="24"/>
          <w:lang w:eastAsia="zh-CN"/>
        </w:rPr>
        <w:t>Незначительная проблема</w:t>
      </w:r>
      <w:r w:rsidRPr="00BD4A35">
        <w:rPr>
          <w:rFonts w:ascii="Times New Roman" w:eastAsia="Times New Roman" w:hAnsi="Times New Roman" w:cs="Times New Roman"/>
          <w:kern w:val="1"/>
          <w:sz w:val="24"/>
          <w:szCs w:val="24"/>
          <w:lang w:eastAsia="zh-CN"/>
        </w:rPr>
        <w:t xml:space="preserve"> – Проблема, которая приводит к неработоспособности отдельных функций оборудования, но не влияет на качественные показатели основного функционала оборудования.</w:t>
      </w:r>
    </w:p>
    <w:p w:rsidR="00BD4A35" w:rsidRPr="00BD4A35" w:rsidRDefault="00BD4A35" w:rsidP="00BD4A35">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i/>
          <w:iCs/>
          <w:kern w:val="1"/>
          <w:sz w:val="24"/>
          <w:szCs w:val="24"/>
          <w:lang w:eastAsia="zh-CN"/>
        </w:rPr>
        <w:t>Общий вопрос</w:t>
      </w:r>
      <w:r w:rsidRPr="00BD4A35">
        <w:rPr>
          <w:rFonts w:ascii="Times New Roman" w:eastAsia="Times New Roman" w:hAnsi="Times New Roman" w:cs="Times New Roman"/>
          <w:kern w:val="1"/>
          <w:sz w:val="24"/>
          <w:szCs w:val="24"/>
          <w:lang w:eastAsia="zh-CN"/>
        </w:rPr>
        <w:t xml:space="preserve"> – Запросы, относящиеся к функционально-техническим возможностям оборудования, рекомендациям, процедурам по его техническому обслуживанию и эксплуатации, конфигурированию, настройке.</w:t>
      </w:r>
    </w:p>
    <w:p w:rsidR="00BD4A35" w:rsidRPr="00BD4A35" w:rsidRDefault="00BD4A35" w:rsidP="00BD4A3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Степень приоритета определяет Заказчик при формировании запроса.</w:t>
      </w:r>
    </w:p>
    <w:p w:rsidR="00BD4A35" w:rsidRPr="00BD4A35" w:rsidRDefault="00BD4A35" w:rsidP="00BD4A35">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Место оказания услуг: Место установки оборудования или сервисный центр Исполнителя.</w:t>
      </w:r>
    </w:p>
    <w:p w:rsidR="00BD4A35" w:rsidRPr="00BD4A35" w:rsidRDefault="00BD4A35" w:rsidP="00BD4A3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BD4A35" w:rsidRPr="00BD4A35" w:rsidRDefault="00BD4A35" w:rsidP="00BD4A35">
      <w:pPr>
        <w:suppressAutoHyphens/>
        <w:spacing w:after="0" w:line="100" w:lineRule="atLeast"/>
        <w:ind w:firstLine="760"/>
        <w:jc w:val="both"/>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b/>
          <w:bCs/>
          <w:kern w:val="1"/>
          <w:sz w:val="24"/>
          <w:szCs w:val="24"/>
          <w:lang w:eastAsia="zh-CN"/>
        </w:rPr>
        <w:t>Гарантийный срок</w:t>
      </w:r>
      <w:r w:rsidRPr="00BD4A35">
        <w:rPr>
          <w:rFonts w:ascii="Times New Roman" w:eastAsia="Times New Roman" w:hAnsi="Times New Roman" w:cs="Times New Roman"/>
          <w:kern w:val="1"/>
          <w:sz w:val="24"/>
          <w:szCs w:val="24"/>
          <w:lang w:eastAsia="zh-CN"/>
        </w:rPr>
        <w:t xml:space="preserve"> на оказанные услуги – 6 месяцев, на запасные части и комплектующие, к оборудованию – 12 месяцев.</w:t>
      </w:r>
    </w:p>
    <w:p w:rsidR="00BD4A35" w:rsidRPr="00BD4A35" w:rsidRDefault="00BD4A35" w:rsidP="00BD4A35">
      <w:pPr>
        <w:suppressAutoHyphens/>
        <w:spacing w:after="0" w:line="100" w:lineRule="atLeast"/>
        <w:ind w:firstLine="740"/>
        <w:jc w:val="both"/>
        <w:rPr>
          <w:rFonts w:ascii="Times New Roman" w:eastAsia="Times New Roman" w:hAnsi="Times New Roman" w:cs="Times New Roman"/>
          <w:bCs/>
          <w:kern w:val="1"/>
          <w:sz w:val="24"/>
          <w:szCs w:val="24"/>
          <w:lang w:eastAsia="zh-CN"/>
        </w:rPr>
      </w:pPr>
      <w:r w:rsidRPr="00BD4A35">
        <w:rPr>
          <w:rFonts w:ascii="Times New Roman" w:eastAsia="Times New Roman" w:hAnsi="Times New Roman" w:cs="Times New Roman"/>
          <w:kern w:val="1"/>
          <w:sz w:val="24"/>
          <w:szCs w:val="24"/>
          <w:lang w:eastAsia="zh-CN"/>
        </w:rPr>
        <w:t>Доставка оборудования Заказчика на гарантийный ремонт до Сервисного центра Исполнителя и с гарантийного ремонта обратно до Заказчика осуществляется Исполнителем своими силами и за свой счет (по заявке Заказчика). Разгрузка, погрузка происходит за счет и силами Исполнителя.</w:t>
      </w:r>
    </w:p>
    <w:p w:rsidR="00BD4A35" w:rsidRPr="00BD4A35" w:rsidRDefault="00BD4A35" w:rsidP="00BD4A35">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BD4A35">
        <w:rPr>
          <w:rFonts w:ascii="Times New Roman" w:eastAsia="Times New Roman" w:hAnsi="Times New Roman" w:cs="Times New Roman"/>
          <w:bCs/>
          <w:kern w:val="1"/>
          <w:sz w:val="24"/>
          <w:szCs w:val="24"/>
          <w:lang w:eastAsia="zh-CN"/>
        </w:rPr>
        <w:t xml:space="preserve">Исполнитель в обязательном порядке согласовывает все виды ремонтных работ и предоставляет перечень заменяемых деталей по каждому факту диагностики. По результату диагностики Исполнитель составляет акт осмотра. Данный акт осмотра необходимо для согласования отправлять на электронную почту Заказчика. </w:t>
      </w:r>
    </w:p>
    <w:p w:rsidR="00BD4A35" w:rsidRPr="00BD4A35" w:rsidRDefault="00BD4A35" w:rsidP="00BD4A35">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BD4A35">
        <w:rPr>
          <w:rFonts w:ascii="Times New Roman" w:eastAsia="Times New Roman" w:hAnsi="Times New Roman" w:cs="Times New Roman"/>
          <w:bCs/>
          <w:kern w:val="1"/>
          <w:sz w:val="24"/>
          <w:szCs w:val="24"/>
          <w:lang w:eastAsia="zh-CN"/>
        </w:rPr>
        <w:t>Запасные части, используемые для выполнения ремонтных работ должны быть новыми, не иметь следов износа и эксплуатации, должны быть произведены на заводе-изготовителе оборудования.</w:t>
      </w:r>
    </w:p>
    <w:p w:rsidR="00BD4A35" w:rsidRPr="00BD4A35" w:rsidRDefault="00BD4A35" w:rsidP="00BD4A35">
      <w:pPr>
        <w:suppressAutoHyphens/>
        <w:spacing w:after="0" w:line="100" w:lineRule="atLeast"/>
        <w:jc w:val="both"/>
        <w:rPr>
          <w:rFonts w:ascii="Times New Roman" w:eastAsia="Times New Roman" w:hAnsi="Times New Roman" w:cs="Times New Roman"/>
          <w:bCs/>
          <w:kern w:val="1"/>
          <w:sz w:val="24"/>
          <w:szCs w:val="24"/>
          <w:lang w:eastAsia="zh-CN"/>
        </w:rPr>
      </w:pPr>
      <w:r w:rsidRPr="00BD4A35">
        <w:rPr>
          <w:rFonts w:ascii="Times New Roman" w:eastAsia="Times New Roman" w:hAnsi="Times New Roman" w:cs="Times New Roman"/>
          <w:bCs/>
          <w:kern w:val="1"/>
          <w:sz w:val="24"/>
          <w:szCs w:val="24"/>
          <w:lang w:eastAsia="zh-CN"/>
        </w:rPr>
        <w:tab/>
        <w:t xml:space="preserve">Заказчик имеет право потребовать предоставить ему только запасную часть без произведения восстановительных работ. </w:t>
      </w:r>
    </w:p>
    <w:p w:rsidR="00BD4A35" w:rsidRPr="00BD4A35" w:rsidRDefault="00BD4A35" w:rsidP="00BD4A35">
      <w:pPr>
        <w:suppressAutoHyphens/>
        <w:spacing w:after="0" w:line="100" w:lineRule="atLeast"/>
        <w:ind w:firstLine="701"/>
        <w:jc w:val="both"/>
        <w:rPr>
          <w:rFonts w:ascii="Arial" w:eastAsia="Times New Roman" w:hAnsi="Arial" w:cs="Arial"/>
          <w:kern w:val="1"/>
          <w:sz w:val="20"/>
          <w:szCs w:val="20"/>
          <w:lang w:eastAsia="zh-CN"/>
        </w:rPr>
      </w:pPr>
      <w:r w:rsidRPr="00BD4A35">
        <w:rPr>
          <w:rFonts w:ascii="Times New Roman" w:eastAsia="Times New Roman" w:hAnsi="Times New Roman" w:cs="Times New Roman"/>
          <w:bCs/>
          <w:kern w:val="1"/>
          <w:sz w:val="24"/>
          <w:szCs w:val="24"/>
          <w:lang w:eastAsia="zh-CN"/>
        </w:rPr>
        <w:t>Заказчик имеет право требовать проведения только тех ремонтных работ, которые необходимы Заказчику согласно его собственной диагностики.</w:t>
      </w:r>
    </w:p>
    <w:p w:rsidR="00BD4A35" w:rsidRPr="00BD4A35" w:rsidRDefault="00BD4A35" w:rsidP="00BD4A35">
      <w:pPr>
        <w:suppressAutoHyphens/>
        <w:spacing w:after="0" w:line="100" w:lineRule="atLeast"/>
        <w:jc w:val="both"/>
        <w:rPr>
          <w:rFonts w:ascii="Arial" w:eastAsia="Times New Roman" w:hAnsi="Arial" w:cs="Arial"/>
          <w:kern w:val="1"/>
          <w:sz w:val="20"/>
          <w:szCs w:val="20"/>
          <w:lang w:eastAsia="zh-CN"/>
        </w:rPr>
      </w:pPr>
    </w:p>
    <w:p w:rsidR="00BD4A35" w:rsidRPr="00BD4A35" w:rsidRDefault="00BD4A35" w:rsidP="00BD4A3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b/>
          <w:kern w:val="1"/>
          <w:sz w:val="24"/>
          <w:szCs w:val="24"/>
          <w:lang w:eastAsia="zh-CN"/>
        </w:rPr>
        <w:t>Все замененные детали на оборудование являются собственностью Заказчика и должны быть возвращены Заказчику.</w:t>
      </w:r>
    </w:p>
    <w:p w:rsidR="00BD4A35" w:rsidRPr="00BD4A35" w:rsidRDefault="00BD4A35" w:rsidP="00BD4A3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BD4A35" w:rsidRPr="00BD4A35" w:rsidRDefault="00BD4A35" w:rsidP="00BD4A3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BD4A35">
        <w:rPr>
          <w:rFonts w:ascii="Times New Roman" w:eastAsia="Times New Roman" w:hAnsi="Times New Roman" w:cs="Times New Roman"/>
          <w:kern w:val="1"/>
          <w:sz w:val="24"/>
          <w:szCs w:val="24"/>
          <w:lang w:eastAsia="zh-CN"/>
        </w:rPr>
        <w:t>Приоритет запроса в гарантийных случаях приравнен по времени реагирования и времени решения проблемы к критической проблеме (КП) в случае если проблема возникла по адресу Заказчика в г. Уфе.</w:t>
      </w:r>
    </w:p>
    <w:p w:rsidR="00BD4A35" w:rsidRPr="00BD4A35" w:rsidRDefault="00BD4A35" w:rsidP="00BD4A3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0443E1" w:rsidRDefault="00D779A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b/>
          <w:kern w:val="1"/>
          <w:sz w:val="24"/>
          <w:szCs w:val="24"/>
          <w:lang w:eastAsia="zh-CN"/>
        </w:rPr>
        <w:t xml:space="preserve">Спецификация запасных частей и комплектующих к </w:t>
      </w:r>
      <w:r w:rsidR="00AD13A1">
        <w:rPr>
          <w:rFonts w:ascii="Times New Roman" w:eastAsia="Times New Roman" w:hAnsi="Times New Roman" w:cs="Times New Roman"/>
          <w:b/>
          <w:kern w:val="1"/>
          <w:sz w:val="24"/>
          <w:szCs w:val="24"/>
          <w:lang w:eastAsia="zh-CN"/>
        </w:rPr>
        <w:t>оборудованию</w:t>
      </w:r>
      <w:r w:rsidRPr="00D779A5">
        <w:rPr>
          <w:rFonts w:ascii="Times New Roman" w:eastAsia="Times New Roman" w:hAnsi="Times New Roman" w:cs="Times New Roman"/>
          <w:b/>
          <w:kern w:val="1"/>
          <w:sz w:val="24"/>
          <w:szCs w:val="24"/>
          <w:lang w:eastAsia="zh-CN"/>
        </w:rPr>
        <w:t>, используемой в ПАО «Башинформсвязь»</w:t>
      </w:r>
      <w:r w:rsidR="00AD13A1">
        <w:rPr>
          <w:rFonts w:ascii="Times New Roman" w:eastAsia="Times New Roman" w:hAnsi="Times New Roman" w:cs="Times New Roman"/>
          <w:b/>
          <w:kern w:val="1"/>
          <w:sz w:val="24"/>
          <w:szCs w:val="24"/>
          <w:lang w:eastAsia="zh-CN"/>
        </w:rPr>
        <w:t>, но не ограничивающаяся ею,</w:t>
      </w:r>
      <w:r w:rsidRPr="00D779A5">
        <w:rPr>
          <w:rFonts w:ascii="Times New Roman" w:eastAsia="Times New Roman" w:hAnsi="Times New Roman" w:cs="Times New Roman"/>
          <w:b/>
          <w:kern w:val="1"/>
          <w:sz w:val="24"/>
          <w:szCs w:val="24"/>
          <w:lang w:eastAsia="zh-CN"/>
        </w:rPr>
        <w:t xml:space="preserve"> представлена в Приложении 3</w:t>
      </w:r>
      <w:r w:rsidR="00AD13A1">
        <w:rPr>
          <w:rFonts w:ascii="Times New Roman" w:eastAsia="Times New Roman" w:hAnsi="Times New Roman" w:cs="Times New Roman"/>
          <w:b/>
          <w:kern w:val="1"/>
          <w:sz w:val="24"/>
          <w:szCs w:val="24"/>
          <w:lang w:eastAsia="zh-CN"/>
        </w:rPr>
        <w:t>.</w:t>
      </w:r>
    </w:p>
    <w:p w:rsidR="00D779A5" w:rsidRDefault="00D779A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D779A5" w:rsidRPr="00D779A5" w:rsidRDefault="00AD13A1" w:rsidP="00AD13A1">
      <w:pPr>
        <w:spacing w:before="100" w:beforeAutospacing="1" w:after="100" w:afterAutospacing="1" w:line="23" w:lineRule="atLeast"/>
        <w:rPr>
          <w:rFonts w:ascii="Times New Roman" w:eastAsia="Times New Roman" w:hAnsi="Times New Roman" w:cs="Times New Roman"/>
          <w:b/>
          <w:kern w:val="1"/>
          <w:sz w:val="24"/>
          <w:szCs w:val="24"/>
          <w:lang w:eastAsia="zh-CN"/>
        </w:rPr>
      </w:pPr>
      <w:r w:rsidRPr="00BB08D7">
        <w:rPr>
          <w:rFonts w:ascii="Times New Roman" w:hAnsi="Times New Roman" w:cs="Times New Roman"/>
          <w:b/>
          <w:bCs/>
          <w:sz w:val="24"/>
          <w:szCs w:val="24"/>
          <w:lang w:eastAsia="ru-RU"/>
        </w:rPr>
        <w:t>Подписи сторон</w:t>
      </w:r>
    </w:p>
    <w:tbl>
      <w:tblPr>
        <w:tblW w:w="9889" w:type="dxa"/>
        <w:tblLook w:val="04A0" w:firstRow="1" w:lastRow="0" w:firstColumn="1" w:lastColumn="0" w:noHBand="0" w:noVBand="1"/>
      </w:tblPr>
      <w:tblGrid>
        <w:gridCol w:w="4603"/>
        <w:gridCol w:w="892"/>
        <w:gridCol w:w="4394"/>
      </w:tblGrid>
      <w:tr w:rsidR="00D779A5" w:rsidRPr="002A5352" w:rsidTr="00AD13A1">
        <w:tc>
          <w:tcPr>
            <w:tcW w:w="4603" w:type="dxa"/>
            <w:hideMark/>
          </w:tcPr>
          <w:p w:rsidR="00D779A5" w:rsidRPr="002A5352" w:rsidRDefault="00D779A5" w:rsidP="00AD13A1">
            <w:pPr>
              <w:suppressAutoHyphens/>
              <w:spacing w:after="120" w:line="240" w:lineRule="auto"/>
              <w:rPr>
                <w:rFonts w:ascii="Times New Roman" w:eastAsia="Times New Roman" w:hAnsi="Times New Roman" w:cs="Times New Roman"/>
                <w:b/>
                <w:sz w:val="24"/>
                <w:szCs w:val="24"/>
                <w:lang w:eastAsia="ar-SA"/>
              </w:rPr>
            </w:pPr>
            <w:r w:rsidRPr="00D779A5">
              <w:rPr>
                <w:rFonts w:ascii="Times New Roman" w:eastAsia="Times New Roman" w:hAnsi="Times New Roman" w:cs="Times New Roman"/>
                <w:sz w:val="24"/>
                <w:szCs w:val="24"/>
                <w:lang w:eastAsia="ar-SA"/>
              </w:rPr>
              <w:t>Заказчик</w:t>
            </w:r>
          </w:p>
        </w:tc>
        <w:tc>
          <w:tcPr>
            <w:tcW w:w="892" w:type="dxa"/>
          </w:tcPr>
          <w:p w:rsidR="00D779A5" w:rsidRPr="002A5352" w:rsidRDefault="00D779A5" w:rsidP="00D779A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D779A5" w:rsidRPr="002A5352" w:rsidRDefault="00D779A5" w:rsidP="00AD13A1">
            <w:pPr>
              <w:suppressAutoHyphens/>
              <w:spacing w:after="120" w:line="240" w:lineRule="auto"/>
              <w:rPr>
                <w:rFonts w:ascii="Times New Roman" w:eastAsia="Times New Roman" w:hAnsi="Times New Roman" w:cs="Times New Roman"/>
                <w:b/>
                <w:sz w:val="24"/>
                <w:szCs w:val="24"/>
                <w:lang w:eastAsia="ar-SA"/>
              </w:rPr>
            </w:pPr>
            <w:r w:rsidRPr="00D779A5">
              <w:rPr>
                <w:rFonts w:ascii="Times New Roman" w:eastAsia="Times New Roman" w:hAnsi="Times New Roman" w:cs="Times New Roman"/>
                <w:sz w:val="24"/>
                <w:szCs w:val="24"/>
                <w:lang w:eastAsia="ar-SA"/>
              </w:rPr>
              <w:t xml:space="preserve">Исполнитель </w:t>
            </w:r>
          </w:p>
        </w:tc>
      </w:tr>
    </w:tbl>
    <w:p w:rsidR="00D779A5" w:rsidRPr="00D779A5" w:rsidRDefault="00D779A5" w:rsidP="00D779A5">
      <w:pPr>
        <w:spacing w:before="100" w:beforeAutospacing="1" w:after="100" w:afterAutospacing="1" w:line="23" w:lineRule="atLeast"/>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Генеральный директор</w:t>
      </w:r>
    </w:p>
    <w:p w:rsidR="004721DA" w:rsidRDefault="00D779A5" w:rsidP="004721DA">
      <w:pPr>
        <w:spacing w:before="100" w:beforeAutospacing="1" w:after="100" w:afterAutospacing="1" w:line="23" w:lineRule="atLeast"/>
        <w:rPr>
          <w:rFonts w:ascii="Times New Roman" w:hAnsi="Times New Roman" w:cs="Times New Roman"/>
          <w:sz w:val="24"/>
          <w:szCs w:val="24"/>
          <w:lang w:eastAsia="ru-RU"/>
        </w:rPr>
      </w:pPr>
      <w:r w:rsidRPr="00D779A5">
        <w:rPr>
          <w:rFonts w:ascii="Times New Roman" w:hAnsi="Times New Roman" w:cs="Times New Roman"/>
          <w:b/>
          <w:bCs/>
          <w:sz w:val="24"/>
          <w:szCs w:val="24"/>
          <w:lang w:eastAsia="ru-RU"/>
        </w:rPr>
        <w:t>___</w:t>
      </w:r>
      <w:r w:rsidR="00AD13A1">
        <w:rPr>
          <w:rFonts w:ascii="Times New Roman" w:hAnsi="Times New Roman" w:cs="Times New Roman"/>
          <w:b/>
          <w:bCs/>
          <w:sz w:val="24"/>
          <w:szCs w:val="24"/>
          <w:lang w:eastAsia="ru-RU"/>
        </w:rPr>
        <w:t>________</w:t>
      </w:r>
      <w:r w:rsidRPr="00D779A5">
        <w:rPr>
          <w:rFonts w:ascii="Times New Roman" w:hAnsi="Times New Roman" w:cs="Times New Roman"/>
          <w:b/>
          <w:bCs/>
          <w:sz w:val="24"/>
          <w:szCs w:val="24"/>
          <w:lang w:eastAsia="ru-RU"/>
        </w:rPr>
        <w:t xml:space="preserve">___ </w:t>
      </w:r>
      <w:proofErr w:type="spellStart"/>
      <w:r w:rsidRPr="00D779A5">
        <w:rPr>
          <w:rFonts w:ascii="Times New Roman" w:hAnsi="Times New Roman" w:cs="Times New Roman"/>
          <w:b/>
          <w:bCs/>
          <w:sz w:val="24"/>
          <w:szCs w:val="24"/>
          <w:lang w:eastAsia="ru-RU"/>
        </w:rPr>
        <w:t>М.Г.Долгоаршинных</w:t>
      </w:r>
      <w:proofErr w:type="spellEnd"/>
      <w:r w:rsidR="004721DA">
        <w:rPr>
          <w:rFonts w:ascii="Times New Roman" w:hAnsi="Times New Roman" w:cs="Times New Roman"/>
          <w:b/>
          <w:bCs/>
          <w:sz w:val="24"/>
          <w:szCs w:val="24"/>
          <w:lang w:eastAsia="ru-RU"/>
        </w:rPr>
        <w:t xml:space="preserve">                                                      ____________________</w:t>
      </w:r>
    </w:p>
    <w:p w:rsidR="00D779A5" w:rsidRPr="00D779A5" w:rsidRDefault="00D779A5" w:rsidP="00D779A5">
      <w:pPr>
        <w:spacing w:before="100" w:beforeAutospacing="1" w:after="100" w:afterAutospacing="1" w:line="23" w:lineRule="atLeast"/>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м. п.</w:t>
      </w:r>
    </w:p>
    <w:p w:rsidR="004721DA" w:rsidRDefault="004721DA" w:rsidP="00BB08D7">
      <w:pPr>
        <w:spacing w:after="0" w:line="240" w:lineRule="auto"/>
        <w:jc w:val="right"/>
        <w:rPr>
          <w:rFonts w:ascii="Times New Roman" w:hAnsi="Times New Roman" w:cs="Times New Roman"/>
          <w:b/>
          <w:bCs/>
          <w:sz w:val="24"/>
          <w:szCs w:val="24"/>
          <w:lang w:eastAsia="ru-RU"/>
        </w:rPr>
      </w:pPr>
    </w:p>
    <w:p w:rsidR="00645848" w:rsidRDefault="00645848" w:rsidP="00BB08D7">
      <w:pPr>
        <w:spacing w:after="0" w:line="240" w:lineRule="auto"/>
        <w:jc w:val="right"/>
        <w:rPr>
          <w:rFonts w:ascii="Times New Roman" w:hAnsi="Times New Roman" w:cs="Times New Roman"/>
          <w:b/>
          <w:bCs/>
          <w:sz w:val="24"/>
          <w:szCs w:val="24"/>
          <w:lang w:eastAsia="ru-RU"/>
        </w:rPr>
      </w:pPr>
    </w:p>
    <w:p w:rsidR="00645848" w:rsidRDefault="00645848" w:rsidP="00BB08D7">
      <w:pPr>
        <w:spacing w:after="0" w:line="240" w:lineRule="auto"/>
        <w:jc w:val="right"/>
        <w:rPr>
          <w:rFonts w:ascii="Times New Roman" w:hAnsi="Times New Roman" w:cs="Times New Roman"/>
          <w:b/>
          <w:bCs/>
          <w:sz w:val="24"/>
          <w:szCs w:val="24"/>
          <w:lang w:eastAsia="ru-RU"/>
        </w:rPr>
      </w:pPr>
    </w:p>
    <w:p w:rsidR="00645848" w:rsidRDefault="00645848"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2  к</w:t>
      </w:r>
      <w:proofErr w:type="gramEnd"/>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Форма Заявки на </w:t>
      </w:r>
      <w:r>
        <w:rPr>
          <w:rFonts w:ascii="Times New Roman" w:hAnsi="Times New Roman" w:cs="Times New Roman"/>
          <w:b/>
          <w:bCs/>
          <w:sz w:val="24"/>
          <w:szCs w:val="24"/>
          <w:lang w:eastAsia="ru-RU"/>
        </w:rPr>
        <w:t>оказание Услуг</w:t>
      </w: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Начало формы</w:t>
      </w:r>
    </w:p>
    <w:p w:rsidR="000443E1" w:rsidRPr="00BB08D7" w:rsidRDefault="000443E1" w:rsidP="00BB08D7">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г.                                                                                                    “___” __________  201__г.</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sidR="00E56718">
        <w:rPr>
          <w:rFonts w:ascii="Times New Roman" w:hAnsi="Times New Roman" w:cs="Times New Roman"/>
          <w:sz w:val="24"/>
          <w:szCs w:val="24"/>
          <w:lang w:eastAsia="ru-RU"/>
        </w:rPr>
        <w:t xml:space="preserve"> _____ от “___” _________</w:t>
      </w:r>
      <w:proofErr w:type="gramStart"/>
      <w:r w:rsidR="00E56718">
        <w:rPr>
          <w:rFonts w:ascii="Times New Roman" w:hAnsi="Times New Roman" w:cs="Times New Roman"/>
          <w:sz w:val="24"/>
          <w:szCs w:val="24"/>
          <w:lang w:eastAsia="ru-RU"/>
        </w:rPr>
        <w:t>_  201</w:t>
      </w:r>
      <w:r w:rsidR="00AD13A1">
        <w:rPr>
          <w:rFonts w:ascii="Times New Roman" w:hAnsi="Times New Roman" w:cs="Times New Roman"/>
          <w:sz w:val="24"/>
          <w:szCs w:val="24"/>
          <w:lang w:eastAsia="ru-RU"/>
        </w:rPr>
        <w:t>8</w:t>
      </w:r>
      <w:proofErr w:type="gramEnd"/>
      <w:r w:rsidRPr="00BB08D7">
        <w:rPr>
          <w:rFonts w:ascii="Times New Roman" w:hAnsi="Times New Roman" w:cs="Times New Roman"/>
          <w:sz w:val="24"/>
          <w:szCs w:val="24"/>
          <w:lang w:eastAsia="ru-RU"/>
        </w:rPr>
        <w:t xml:space="preserve">г. между </w:t>
      </w:r>
      <w:r w:rsidR="00D61B4A">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sidR="00792C33">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_____________, далее именуемому "Договор"</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8C3046" w:rsidRDefault="00D61B4A" w:rsidP="00F429B7">
      <w:pPr>
        <w:jc w:val="both"/>
        <w:rPr>
          <w:rFonts w:ascii="Times New Roman" w:hAnsi="Times New Roman" w:cs="Times New Roman"/>
          <w:sz w:val="24"/>
          <w:szCs w:val="24"/>
        </w:rPr>
      </w:pPr>
      <w:r>
        <w:rPr>
          <w:rFonts w:ascii="Times New Roman" w:hAnsi="Times New Roman" w:cs="Times New Roman"/>
          <w:sz w:val="24"/>
          <w:szCs w:val="24"/>
        </w:rPr>
        <w:t>П</w:t>
      </w:r>
      <w:r w:rsidR="000443E1" w:rsidRPr="008C3046">
        <w:rPr>
          <w:rFonts w:ascii="Times New Roman" w:hAnsi="Times New Roman" w:cs="Times New Roman"/>
          <w:sz w:val="24"/>
          <w:szCs w:val="24"/>
        </w:rPr>
        <w:t>АО «</w:t>
      </w:r>
      <w:r w:rsidR="00792C33">
        <w:rPr>
          <w:rFonts w:ascii="Times New Roman" w:hAnsi="Times New Roman" w:cs="Times New Roman"/>
          <w:sz w:val="24"/>
          <w:szCs w:val="24"/>
        </w:rPr>
        <w:t>Башинформсвязь</w:t>
      </w:r>
      <w:r w:rsidR="000443E1" w:rsidRPr="008C3046">
        <w:rPr>
          <w:rFonts w:ascii="Times New Roman" w:hAnsi="Times New Roman" w:cs="Times New Roman"/>
          <w:sz w:val="24"/>
          <w:szCs w:val="24"/>
        </w:rPr>
        <w:t xml:space="preserve">», именуемое в дальнейшем "Заказчик", в лице </w:t>
      </w:r>
      <w:r w:rsidR="00F429B7">
        <w:rPr>
          <w:rFonts w:ascii="Times New Roman" w:hAnsi="Times New Roman" w:cs="Times New Roman"/>
          <w:sz w:val="24"/>
          <w:szCs w:val="24"/>
        </w:rPr>
        <w:t xml:space="preserve">Генерального директора </w:t>
      </w:r>
      <w:proofErr w:type="spellStart"/>
      <w:r w:rsidR="00F429B7">
        <w:rPr>
          <w:rFonts w:ascii="Times New Roman" w:hAnsi="Times New Roman" w:cs="Times New Roman"/>
          <w:sz w:val="24"/>
          <w:szCs w:val="24"/>
        </w:rPr>
        <w:t>Долгоаршинных</w:t>
      </w:r>
      <w:proofErr w:type="spellEnd"/>
      <w:r w:rsidR="00F429B7">
        <w:rPr>
          <w:rFonts w:ascii="Times New Roman" w:hAnsi="Times New Roman" w:cs="Times New Roman"/>
          <w:sz w:val="24"/>
          <w:szCs w:val="24"/>
        </w:rPr>
        <w:t xml:space="preserve"> Марата </w:t>
      </w:r>
      <w:proofErr w:type="spellStart"/>
      <w:r w:rsidR="00F429B7">
        <w:rPr>
          <w:rFonts w:ascii="Times New Roman" w:hAnsi="Times New Roman" w:cs="Times New Roman"/>
          <w:sz w:val="24"/>
          <w:szCs w:val="24"/>
        </w:rPr>
        <w:t>Гайнулловича</w:t>
      </w:r>
      <w:proofErr w:type="spellEnd"/>
      <w:r w:rsidR="000443E1" w:rsidRPr="008C3046">
        <w:rPr>
          <w:rFonts w:ascii="Times New Roman" w:hAnsi="Times New Roman" w:cs="Times New Roman"/>
          <w:sz w:val="24"/>
          <w:szCs w:val="24"/>
        </w:rPr>
        <w:t xml:space="preserve">, действующего на основании </w:t>
      </w:r>
      <w:r w:rsidR="00F429B7">
        <w:rPr>
          <w:rFonts w:ascii="Times New Roman" w:hAnsi="Times New Roman" w:cs="Times New Roman"/>
          <w:sz w:val="24"/>
          <w:szCs w:val="24"/>
        </w:rPr>
        <w:t>Устава</w:t>
      </w:r>
      <w:r w:rsidR="000443E1" w:rsidRPr="008C3046">
        <w:rPr>
          <w:rFonts w:ascii="Times New Roman" w:hAnsi="Times New Roman" w:cs="Times New Roman"/>
          <w:sz w:val="24"/>
          <w:szCs w:val="24"/>
        </w:rPr>
        <w:t xml:space="preserve">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0443E1" w:rsidRPr="00BB08D7" w:rsidRDefault="000443E1" w:rsidP="00BB08D7">
      <w:pPr>
        <w:spacing w:after="0" w:line="240" w:lineRule="auto"/>
        <w:rPr>
          <w:rFonts w:ascii="Times New Roman" w:hAnsi="Times New Roman" w:cs="Times New Roman"/>
          <w:sz w:val="24"/>
          <w:szCs w:val="24"/>
          <w:lang w:eastAsia="ru-RU"/>
        </w:rPr>
      </w:pP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79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Наименование Услуг</w:t>
            </w:r>
          </w:p>
        </w:tc>
        <w:tc>
          <w:tcPr>
            <w:tcW w:w="993"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Содержание Услуг</w:t>
            </w:r>
          </w:p>
        </w:tc>
        <w:tc>
          <w:tcPr>
            <w:tcW w:w="1134"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Объем/</w:t>
            </w:r>
            <w:r w:rsidR="000443E1" w:rsidRPr="00216D25">
              <w:rPr>
                <w:rFonts w:ascii="Times New Roman" w:hAnsi="Times New Roman" w:cs="Times New Roman"/>
                <w:sz w:val="20"/>
                <w:szCs w:val="20"/>
                <w:lang w:eastAsia="ru-RU"/>
              </w:rPr>
              <w:t>Количество Услуг</w:t>
            </w:r>
          </w:p>
        </w:tc>
        <w:tc>
          <w:tcPr>
            <w:tcW w:w="1133"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Отчетные документы/</w:t>
            </w:r>
            <w:r w:rsidR="000443E1" w:rsidRPr="00216D25">
              <w:rPr>
                <w:rFonts w:ascii="Times New Roman" w:hAnsi="Times New Roman" w:cs="Times New Roman"/>
                <w:sz w:val="20"/>
                <w:szCs w:val="20"/>
                <w:lang w:eastAsia="ru-RU"/>
              </w:rPr>
              <w:t>Результат</w:t>
            </w:r>
            <w:r>
              <w:rPr>
                <w:rFonts w:ascii="Times New Roman" w:hAnsi="Times New Roman" w:cs="Times New Roman"/>
                <w:sz w:val="20"/>
                <w:szCs w:val="20"/>
                <w:lang w:eastAsia="ru-RU"/>
              </w:rPr>
              <w:t>ы</w:t>
            </w:r>
            <w:r w:rsidR="000443E1" w:rsidRPr="00216D25">
              <w:rPr>
                <w:rFonts w:ascii="Times New Roman" w:hAnsi="Times New Roman" w:cs="Times New Roman"/>
                <w:sz w:val="20"/>
                <w:szCs w:val="20"/>
                <w:lang w:eastAsia="ru-RU"/>
              </w:rPr>
              <w:t xml:space="preserve"> оказания Услуг</w:t>
            </w:r>
            <w:r w:rsidR="003E5059">
              <w:rPr>
                <w:rFonts w:ascii="Times New Roman" w:hAnsi="Times New Roman" w:cs="Times New Roman"/>
                <w:sz w:val="20"/>
                <w:szCs w:val="20"/>
                <w:lang w:eastAsia="ru-RU"/>
              </w:rPr>
              <w:t xml:space="preserve"> (</w:t>
            </w:r>
            <w:r w:rsidR="003E5059">
              <w:rPr>
                <w:rFonts w:ascii="Times New Roman" w:hAnsi="Times New Roman" w:cs="Times New Roman"/>
                <w:i/>
                <w:sz w:val="20"/>
                <w:szCs w:val="20"/>
                <w:lang w:eastAsia="ru-RU"/>
              </w:rPr>
              <w:t>при необходимости)</w:t>
            </w:r>
            <w:r w:rsidR="000443E1" w:rsidRPr="00216D25">
              <w:rPr>
                <w:rFonts w:ascii="Times New Roman" w:hAnsi="Times New Roman" w:cs="Times New Roman"/>
                <w:sz w:val="20"/>
                <w:szCs w:val="20"/>
                <w:lang w:eastAsia="ru-RU"/>
              </w:rPr>
              <w:t xml:space="preserve"> </w:t>
            </w:r>
          </w:p>
        </w:tc>
        <w:tc>
          <w:tcPr>
            <w:tcW w:w="126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Стоимость единицы Услуги с НДС* </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Стоимость Услуг с НДС</w:t>
            </w:r>
          </w:p>
        </w:tc>
        <w:tc>
          <w:tcPr>
            <w:tcW w:w="90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начала оказания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Срок </w:t>
            </w:r>
            <w:proofErr w:type="gramStart"/>
            <w:r w:rsidRPr="00216D25">
              <w:rPr>
                <w:rFonts w:ascii="Times New Roman" w:hAnsi="Times New Roman" w:cs="Times New Roman"/>
                <w:sz w:val="20"/>
                <w:szCs w:val="20"/>
                <w:lang w:eastAsia="ru-RU"/>
              </w:rPr>
              <w:t>окончания  оказания</w:t>
            </w:r>
            <w:proofErr w:type="gramEnd"/>
            <w:r w:rsidRPr="00216D25">
              <w:rPr>
                <w:rFonts w:ascii="Times New Roman" w:hAnsi="Times New Roman" w:cs="Times New Roman"/>
                <w:sz w:val="20"/>
                <w:szCs w:val="20"/>
                <w:lang w:eastAsia="ru-RU"/>
              </w:rPr>
              <w:t xml:space="preserve">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Место/</w:t>
            </w:r>
          </w:p>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Адрес оказания</w:t>
            </w:r>
            <w:r>
              <w:rPr>
                <w:rFonts w:ascii="Times New Roman" w:hAnsi="Times New Roman" w:cs="Times New Roman"/>
                <w:sz w:val="20"/>
                <w:szCs w:val="20"/>
                <w:lang w:eastAsia="ru-RU"/>
              </w:rPr>
              <w:t xml:space="preserve"> </w:t>
            </w:r>
            <w:r w:rsidRPr="00216D25">
              <w:rPr>
                <w:rFonts w:ascii="Times New Roman" w:hAnsi="Times New Roman" w:cs="Times New Roman"/>
                <w:sz w:val="20"/>
                <w:szCs w:val="20"/>
                <w:lang w:eastAsia="ru-RU"/>
              </w:rPr>
              <w:t>Услуг</w:t>
            </w: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bl>
    <w:p w:rsidR="000443E1" w:rsidRDefault="004B7F8B" w:rsidP="00C85F63">
      <w:pPr>
        <w:pStyle w:val="affff1"/>
        <w:autoSpaceDE w:val="0"/>
        <w:autoSpaceDN w:val="0"/>
        <w:adjustRightInd w:val="0"/>
        <w:ind w:left="720"/>
        <w:jc w:val="both"/>
      </w:pPr>
      <w:r>
        <w:t>*</w:t>
      </w:r>
      <w:r w:rsidRPr="002020E1">
        <w:t>согласно Спецификации (Приложение № 3 к Договору).</w:t>
      </w:r>
    </w:p>
    <w:p w:rsidR="004B7F8B" w:rsidRDefault="004B7F8B" w:rsidP="00C85F63">
      <w:pPr>
        <w:pStyle w:val="affff1"/>
        <w:autoSpaceDE w:val="0"/>
        <w:autoSpaceDN w:val="0"/>
        <w:adjustRightInd w:val="0"/>
        <w:ind w:left="720"/>
        <w:jc w:val="both"/>
      </w:pPr>
    </w:p>
    <w:p w:rsidR="000443E1" w:rsidRDefault="000443E1" w:rsidP="00F9078A">
      <w:pPr>
        <w:pStyle w:val="affff1"/>
        <w:numPr>
          <w:ilvl w:val="0"/>
          <w:numId w:val="34"/>
        </w:numPr>
        <w:autoSpaceDE w:val="0"/>
        <w:autoSpaceDN w:val="0"/>
        <w:adjustRightInd w:val="0"/>
        <w:jc w:val="both"/>
      </w:pPr>
      <w:r>
        <w:t>Услуги должны соответствовать требованиям, указанным в Техническом задании к Договору.</w:t>
      </w:r>
    </w:p>
    <w:p w:rsidR="000443E1" w:rsidRDefault="005861DA" w:rsidP="00F9078A">
      <w:pPr>
        <w:pStyle w:val="affff1"/>
        <w:numPr>
          <w:ilvl w:val="0"/>
          <w:numId w:val="34"/>
        </w:numPr>
        <w:autoSpaceDE w:val="0"/>
        <w:autoSpaceDN w:val="0"/>
        <w:adjustRightInd w:val="0"/>
        <w:jc w:val="both"/>
      </w:pPr>
      <w:r w:rsidRPr="008610C2">
        <w:rPr>
          <w:i/>
        </w:rPr>
        <w:t>[Добавить при необходимости]</w:t>
      </w:r>
      <w:r w:rsidRPr="008610C2">
        <w:t xml:space="preserve"> </w:t>
      </w:r>
      <w:r w:rsidR="000443E1" w:rsidRPr="002020E1">
        <w:t xml:space="preserve">Срок предоставления информации об Услугах Заказчиком </w:t>
      </w:r>
      <w:r w:rsidR="000443E1">
        <w:rPr>
          <w:i/>
          <w:iCs/>
        </w:rPr>
        <w:t>_______</w:t>
      </w:r>
      <w:r w:rsidR="000443E1" w:rsidRPr="002020E1">
        <w:t>.</w:t>
      </w:r>
    </w:p>
    <w:p w:rsidR="008610C2" w:rsidRPr="008610C2" w:rsidRDefault="008610C2" w:rsidP="008610C2">
      <w:pPr>
        <w:pStyle w:val="affff1"/>
        <w:numPr>
          <w:ilvl w:val="0"/>
          <w:numId w:val="34"/>
        </w:numPr>
        <w:autoSpaceDE w:val="0"/>
        <w:autoSpaceDN w:val="0"/>
        <w:adjustRightInd w:val="0"/>
        <w:jc w:val="both"/>
      </w:pPr>
      <w:r w:rsidRPr="008610C2">
        <w:rPr>
          <w:i/>
        </w:rPr>
        <w:t>[Добавить при необходимости]</w:t>
      </w:r>
      <w:r w:rsidRPr="008610C2">
        <w:t xml:space="preserve"> Иные </w:t>
      </w:r>
      <w:proofErr w:type="gramStart"/>
      <w:r w:rsidRPr="008610C2">
        <w:t>условия:_</w:t>
      </w:r>
      <w:proofErr w:type="gramEnd"/>
      <w:r w:rsidRPr="008610C2">
        <w:t>_____________</w:t>
      </w:r>
      <w:r w:rsidRPr="008610C2">
        <w:rPr>
          <w:i/>
        </w:rPr>
        <w:t>(указать).</w:t>
      </w:r>
    </w:p>
    <w:p w:rsidR="000443E1" w:rsidRPr="002020E1" w:rsidRDefault="000443E1" w:rsidP="00F9078A">
      <w:pPr>
        <w:pStyle w:val="affff1"/>
        <w:numPr>
          <w:ilvl w:val="0"/>
          <w:numId w:val="34"/>
        </w:numPr>
        <w:autoSpaceDE w:val="0"/>
        <w:autoSpaceDN w:val="0"/>
        <w:adjustRightInd w:val="0"/>
        <w:jc w:val="both"/>
      </w:pPr>
      <w:r w:rsidRPr="002020E1">
        <w:t>Порядок оплаты</w:t>
      </w:r>
      <w:r w:rsidR="003E5059">
        <w:t xml:space="preserve"> </w:t>
      </w:r>
      <w:r>
        <w:rPr>
          <w:i/>
          <w:iCs/>
        </w:rPr>
        <w:t>(согласно Условиям Договора/иные – указать)</w:t>
      </w:r>
      <w:r w:rsidRPr="002020E1">
        <w:t>:</w:t>
      </w:r>
    </w:p>
    <w:p w:rsidR="000443E1" w:rsidRPr="002020E1" w:rsidRDefault="000443E1" w:rsidP="00F9078A">
      <w:pPr>
        <w:pStyle w:val="affff1"/>
        <w:numPr>
          <w:ilvl w:val="0"/>
          <w:numId w:val="34"/>
        </w:numPr>
        <w:autoSpaceDE w:val="0"/>
        <w:autoSpaceDN w:val="0"/>
        <w:adjustRightInd w:val="0"/>
        <w:jc w:val="both"/>
      </w:pPr>
      <w:r w:rsidRPr="002020E1">
        <w:t xml:space="preserve">Порядок сдачи-приемки </w:t>
      </w:r>
      <w:proofErr w:type="gramStart"/>
      <w:r w:rsidRPr="002020E1">
        <w:t>Услуг</w:t>
      </w:r>
      <w:r>
        <w:rPr>
          <w:i/>
          <w:iCs/>
        </w:rPr>
        <w:t>(</w:t>
      </w:r>
      <w:proofErr w:type="gramEnd"/>
      <w:r>
        <w:rPr>
          <w:i/>
          <w:iCs/>
        </w:rPr>
        <w:t>согласно Условиям Договора/иные – указать)</w:t>
      </w:r>
      <w:r w:rsidRPr="002020E1">
        <w:t>:</w:t>
      </w:r>
    </w:p>
    <w:p w:rsidR="000443E1" w:rsidRPr="002020E1" w:rsidRDefault="000443E1" w:rsidP="00F9078A">
      <w:pPr>
        <w:pStyle w:val="affff1"/>
        <w:numPr>
          <w:ilvl w:val="0"/>
          <w:numId w:val="34"/>
        </w:numPr>
      </w:pPr>
      <w:r w:rsidRPr="002020E1">
        <w:t xml:space="preserve">Итого вознаграждение Исполнителя по настоящей Заявке составляет _(__) рублей </w:t>
      </w:r>
      <w:r w:rsidR="008610C2">
        <w:t>__</w:t>
      </w:r>
      <w:r w:rsidRPr="002020E1">
        <w:t xml:space="preserve"> копеек</w:t>
      </w:r>
      <w:r>
        <w:t xml:space="preserve"> с НДС.</w:t>
      </w:r>
    </w:p>
    <w:p w:rsidR="000443E1" w:rsidRDefault="000443E1" w:rsidP="00F9078A">
      <w:pPr>
        <w:pStyle w:val="affff1"/>
        <w:numPr>
          <w:ilvl w:val="0"/>
          <w:numId w:val="34"/>
        </w:numPr>
        <w:jc w:val="both"/>
      </w:pPr>
      <w:r w:rsidRPr="002020E1">
        <w:t>Во всем, не урегулированном настоящей Заявкой, Стороны руководствуются условиями Договора.</w:t>
      </w:r>
    </w:p>
    <w:p w:rsidR="000443E1" w:rsidRPr="002020E1" w:rsidRDefault="000443E1" w:rsidP="008C3046">
      <w:pPr>
        <w:autoSpaceDE w:val="0"/>
        <w:autoSpaceDN w:val="0"/>
        <w:adjustRightInd w:val="0"/>
        <w:ind w:left="360"/>
        <w:jc w:val="both"/>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rsidTr="00F429B7">
        <w:trPr>
          <w:cantSplit/>
          <w:trHeight w:val="225"/>
        </w:trPr>
        <w:tc>
          <w:tcPr>
            <w:tcW w:w="5233" w:type="dxa"/>
          </w:tcPr>
          <w:p w:rsidR="00F429B7" w:rsidRPr="00BB08D7" w:rsidRDefault="00F429B7" w:rsidP="00F429B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F429B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tc>
        <w:tc>
          <w:tcPr>
            <w:tcW w:w="5130" w:type="dxa"/>
          </w:tcPr>
          <w:p w:rsidR="00F429B7" w:rsidRPr="00F429B7" w:rsidRDefault="00F429B7" w:rsidP="00F429B7">
            <w:pPr>
              <w:spacing w:after="0" w:line="240" w:lineRule="auto"/>
              <w:rPr>
                <w:rFonts w:ascii="Times New Roman" w:hAnsi="Times New Roman" w:cs="Times New Roman"/>
                <w:b/>
                <w:bCs/>
                <w:sz w:val="24"/>
                <w:szCs w:val="24"/>
                <w:lang w:eastAsia="ru-RU"/>
              </w:rPr>
            </w:pPr>
          </w:p>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F429B7">
              <w:trPr>
                <w:cantSplit/>
                <w:trHeight w:val="225"/>
              </w:trPr>
              <w:tc>
                <w:tcPr>
                  <w:tcW w:w="5130" w:type="dxa"/>
                  <w:tcBorders>
                    <w:left w:val="nil"/>
                    <w:right w:val="nil"/>
                  </w:tcBorders>
                </w:tcPr>
                <w:p w:rsidR="000443E1" w:rsidRPr="00BB08D7" w:rsidRDefault="000443E1" w:rsidP="00F429B7">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tc>
            </w:tr>
          </w:tbl>
          <w:p w:rsidR="000443E1" w:rsidRPr="00BB08D7" w:rsidRDefault="000443E1" w:rsidP="00F429B7">
            <w:pPr>
              <w:spacing w:after="0" w:line="240" w:lineRule="auto"/>
              <w:jc w:val="both"/>
              <w:rPr>
                <w:rFonts w:ascii="Times New Roman" w:hAnsi="Times New Roman" w:cs="Times New Roman"/>
                <w:b/>
                <w:bCs/>
                <w:sz w:val="24"/>
                <w:szCs w:val="24"/>
                <w:lang w:eastAsia="ru-RU"/>
              </w:rPr>
            </w:pPr>
          </w:p>
        </w:tc>
      </w:tr>
      <w:tr w:rsidR="000443E1" w:rsidRPr="00216D25" w:rsidTr="00F429B7">
        <w:trPr>
          <w:cantSplit/>
        </w:trPr>
        <w:tc>
          <w:tcPr>
            <w:tcW w:w="5233" w:type="dxa"/>
          </w:tcPr>
          <w:p w:rsidR="00F04A71" w:rsidRDefault="00D779A5" w:rsidP="00F04A71">
            <w:pPr>
              <w:rPr>
                <w:rFonts w:ascii="Times New Roman" w:hAnsi="Times New Roman" w:cs="Times New Roman"/>
                <w:sz w:val="24"/>
                <w:szCs w:val="24"/>
                <w:lang w:eastAsia="ru-RU"/>
              </w:rPr>
            </w:pPr>
            <w:r w:rsidRPr="000E4BB7">
              <w:rPr>
                <w:rFonts w:ascii="Times New Roman" w:hAnsi="Times New Roman" w:cs="Times New Roman"/>
                <w:sz w:val="24"/>
                <w:szCs w:val="24"/>
                <w:lang w:eastAsia="ru-RU"/>
              </w:rPr>
              <w:t>Генеральный директор</w:t>
            </w:r>
          </w:p>
          <w:p w:rsidR="00D779A5" w:rsidRPr="00BB08D7" w:rsidRDefault="00F04A71" w:rsidP="00F04A71">
            <w:pPr>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w:t>
            </w:r>
            <w:r w:rsidR="00D779A5">
              <w:t xml:space="preserve"> </w:t>
            </w:r>
            <w:proofErr w:type="spellStart"/>
            <w:r w:rsidR="00D779A5">
              <w:rPr>
                <w:rFonts w:ascii="Times New Roman" w:hAnsi="Times New Roman" w:cs="Times New Roman"/>
                <w:sz w:val="24"/>
                <w:szCs w:val="24"/>
                <w:lang w:eastAsia="ru-RU"/>
              </w:rPr>
              <w:t>М.Г.Долгоаршинных</w:t>
            </w:r>
            <w:proofErr w:type="spellEnd"/>
          </w:p>
          <w:p w:rsidR="00D779A5" w:rsidRPr="00BB08D7" w:rsidRDefault="00D779A5" w:rsidP="00D779A5">
            <w:pPr>
              <w:spacing w:after="0" w:line="240" w:lineRule="auto"/>
              <w:jc w:val="both"/>
              <w:rPr>
                <w:rFonts w:ascii="Times New Roman" w:hAnsi="Times New Roman" w:cs="Times New Roman"/>
                <w:sz w:val="24"/>
                <w:szCs w:val="24"/>
                <w:lang w:eastAsia="ru-RU"/>
              </w:rPr>
            </w:pPr>
          </w:p>
          <w:p w:rsidR="00D779A5" w:rsidRPr="00BB08D7" w:rsidRDefault="00D779A5" w:rsidP="00D779A5">
            <w:pPr>
              <w:spacing w:after="0" w:line="240" w:lineRule="auto"/>
              <w:jc w:val="both"/>
              <w:rPr>
                <w:rFonts w:ascii="Times New Roman" w:hAnsi="Times New Roman" w:cs="Times New Roman"/>
                <w:sz w:val="24"/>
                <w:szCs w:val="24"/>
                <w:lang w:eastAsia="ru-RU"/>
              </w:rPr>
            </w:pPr>
            <w:r w:rsidRPr="000E4BB7">
              <w:rPr>
                <w:rFonts w:ascii="Times New Roman" w:hAnsi="Times New Roman" w:cs="Times New Roman"/>
                <w:sz w:val="24"/>
                <w:szCs w:val="24"/>
                <w:lang w:eastAsia="ru-RU"/>
              </w:rPr>
              <w:t>м. п.</w:t>
            </w:r>
          </w:p>
          <w:p w:rsidR="000443E1" w:rsidRPr="00BB08D7" w:rsidRDefault="000443E1" w:rsidP="00BB08D7">
            <w:pPr>
              <w:spacing w:after="0" w:line="240" w:lineRule="auto"/>
              <w:jc w:val="center"/>
              <w:rPr>
                <w:rFonts w:ascii="Times New Roman" w:hAnsi="Times New Roman" w:cs="Times New Roman"/>
                <w:sz w:val="24"/>
                <w:szCs w:val="24"/>
                <w:lang w:eastAsia="ru-RU"/>
              </w:rPr>
            </w:pPr>
          </w:p>
        </w:tc>
        <w:tc>
          <w:tcPr>
            <w:tcW w:w="5130" w:type="dxa"/>
          </w:tcPr>
          <w:p w:rsidR="000443E1" w:rsidRPr="00BB08D7" w:rsidRDefault="000443E1" w:rsidP="00BB08D7">
            <w:pPr>
              <w:spacing w:after="0" w:line="240" w:lineRule="auto"/>
              <w:jc w:val="center"/>
              <w:rPr>
                <w:rFonts w:ascii="Times New Roman" w:hAnsi="Times New Roman" w:cs="Times New Roman"/>
                <w:sz w:val="24"/>
                <w:szCs w:val="24"/>
                <w:lang w:eastAsia="ru-RU"/>
              </w:rPr>
            </w:pPr>
          </w:p>
          <w:p w:rsidR="00F04A71" w:rsidRDefault="00F04A7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w:t>
            </w:r>
            <w:r w:rsidR="00F04A71">
              <w:rPr>
                <w:rFonts w:ascii="Times New Roman" w:hAnsi="Times New Roman" w:cs="Times New Roman"/>
                <w:sz w:val="24"/>
                <w:szCs w:val="24"/>
                <w:lang w:eastAsia="ru-RU"/>
              </w:rPr>
              <w:t>/_______</w:t>
            </w:r>
            <w:r w:rsidRPr="00BB08D7">
              <w:rPr>
                <w:rFonts w:ascii="Times New Roman" w:hAnsi="Times New Roman" w:cs="Times New Roman"/>
                <w:sz w:val="24"/>
                <w:szCs w:val="24"/>
                <w:lang w:eastAsia="ru-RU"/>
              </w:rPr>
              <w:t>_____</w:t>
            </w:r>
            <w:r w:rsidR="00F04A71">
              <w:rPr>
                <w:rFonts w:ascii="Times New Roman" w:hAnsi="Times New Roman" w:cs="Times New Roman"/>
                <w:sz w:val="24"/>
                <w:szCs w:val="24"/>
                <w:lang w:eastAsia="ru-RU"/>
              </w:rPr>
              <w:t>/</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tc>
      </w:tr>
    </w:tbl>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Окончание формы</w:t>
      </w: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Форма согласована</w:t>
      </w:r>
    </w:p>
    <w:p w:rsidR="000443E1" w:rsidRPr="00BB08D7" w:rsidRDefault="000443E1" w:rsidP="00BB08D7">
      <w:pPr>
        <w:spacing w:after="0" w:line="240" w:lineRule="auto"/>
        <w:jc w:val="center"/>
        <w:rPr>
          <w:rFonts w:ascii="Times New Roman"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rsidTr="00F429B7">
        <w:trPr>
          <w:cantSplit/>
          <w:trHeight w:val="225"/>
        </w:trPr>
        <w:tc>
          <w:tcPr>
            <w:tcW w:w="5233" w:type="dxa"/>
          </w:tcPr>
          <w:p w:rsidR="00F429B7" w:rsidRDefault="00F429B7"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Подписи сторон </w:t>
            </w:r>
          </w:p>
          <w:p w:rsidR="000443E1" w:rsidRPr="00BB08D7" w:rsidRDefault="000443E1" w:rsidP="00F429B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tc>
        <w:tc>
          <w:tcPr>
            <w:tcW w:w="5130" w:type="dxa"/>
          </w:tcPr>
          <w:p w:rsidR="00F429B7" w:rsidRDefault="00F429B7" w:rsidP="00F429B7">
            <w:pPr>
              <w:spacing w:after="0"/>
            </w:pPr>
          </w:p>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F429B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tc>
            </w:tr>
          </w:tbl>
          <w:p w:rsidR="000443E1" w:rsidRPr="00BB08D7" w:rsidRDefault="000443E1" w:rsidP="00F429B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rPr>
          <w:rFonts w:ascii="Times New Roman" w:hAnsi="Times New Roman" w:cs="Times New Roman"/>
          <w:sz w:val="24"/>
          <w:szCs w:val="24"/>
          <w:lang w:eastAsia="ru-RU"/>
        </w:rPr>
      </w:pPr>
    </w:p>
    <w:p w:rsidR="00D779A5" w:rsidRPr="000E4BB7" w:rsidRDefault="00D779A5" w:rsidP="00D779A5">
      <w:pPr>
        <w:rPr>
          <w:rFonts w:ascii="Times New Roman" w:hAnsi="Times New Roman" w:cs="Times New Roman"/>
          <w:sz w:val="24"/>
          <w:szCs w:val="24"/>
          <w:lang w:eastAsia="ru-RU"/>
        </w:rPr>
      </w:pPr>
      <w:r w:rsidRPr="000E4BB7">
        <w:rPr>
          <w:rFonts w:ascii="Times New Roman" w:hAnsi="Times New Roman" w:cs="Times New Roman"/>
          <w:sz w:val="24"/>
          <w:szCs w:val="24"/>
          <w:lang w:eastAsia="ru-RU"/>
        </w:rPr>
        <w:t>Генеральный директор</w:t>
      </w:r>
    </w:p>
    <w:p w:rsidR="00D779A5" w:rsidRPr="00BB08D7" w:rsidRDefault="00D779A5" w:rsidP="00D779A5">
      <w:pPr>
        <w:spacing w:after="0" w:line="240" w:lineRule="auto"/>
        <w:jc w:val="both"/>
        <w:rPr>
          <w:rFonts w:ascii="Times New Roman" w:hAnsi="Times New Roman" w:cs="Times New Roman"/>
          <w:sz w:val="24"/>
          <w:szCs w:val="24"/>
          <w:lang w:eastAsia="ru-RU"/>
        </w:rPr>
      </w:pPr>
    </w:p>
    <w:p w:rsidR="00D779A5" w:rsidRPr="00BB08D7" w:rsidRDefault="00F04A71" w:rsidP="00D779A5">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w:t>
      </w:r>
      <w:r w:rsidR="00D779A5">
        <w:rPr>
          <w:rFonts w:ascii="Times New Roman" w:hAnsi="Times New Roman" w:cs="Times New Roman"/>
          <w:sz w:val="24"/>
          <w:szCs w:val="24"/>
          <w:lang w:eastAsia="ru-RU"/>
        </w:rPr>
        <w:t>______</w:t>
      </w:r>
      <w:r w:rsidR="00D779A5">
        <w:t xml:space="preserve"> </w:t>
      </w:r>
      <w:proofErr w:type="spellStart"/>
      <w:r w:rsidR="00D779A5">
        <w:rPr>
          <w:rFonts w:ascii="Times New Roman" w:hAnsi="Times New Roman" w:cs="Times New Roman"/>
          <w:sz w:val="24"/>
          <w:szCs w:val="24"/>
          <w:lang w:eastAsia="ru-RU"/>
        </w:rPr>
        <w:t>М.Г.Долгоаршинных</w:t>
      </w:r>
      <w:proofErr w:type="spellEnd"/>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t>_________________________</w:t>
      </w:r>
    </w:p>
    <w:p w:rsidR="00D779A5" w:rsidRPr="00BB08D7" w:rsidRDefault="00D779A5" w:rsidP="00D779A5">
      <w:pPr>
        <w:spacing w:after="0" w:line="240" w:lineRule="auto"/>
        <w:jc w:val="both"/>
        <w:rPr>
          <w:rFonts w:ascii="Times New Roman" w:hAnsi="Times New Roman" w:cs="Times New Roman"/>
          <w:sz w:val="24"/>
          <w:szCs w:val="24"/>
          <w:lang w:eastAsia="ru-RU"/>
        </w:rPr>
      </w:pPr>
    </w:p>
    <w:p w:rsidR="00D779A5" w:rsidRPr="00BB08D7" w:rsidRDefault="00D779A5" w:rsidP="00D779A5">
      <w:pPr>
        <w:spacing w:after="0" w:line="240" w:lineRule="auto"/>
        <w:jc w:val="both"/>
        <w:rPr>
          <w:rFonts w:ascii="Times New Roman" w:hAnsi="Times New Roman" w:cs="Times New Roman"/>
          <w:sz w:val="24"/>
          <w:szCs w:val="24"/>
          <w:lang w:eastAsia="ru-RU"/>
        </w:rPr>
      </w:pPr>
      <w:r w:rsidRPr="000E4BB7">
        <w:rPr>
          <w:rFonts w:ascii="Times New Roman" w:hAnsi="Times New Roman" w:cs="Times New Roman"/>
          <w:sz w:val="24"/>
          <w:szCs w:val="24"/>
          <w:lang w:eastAsia="ru-RU"/>
        </w:rPr>
        <w:t>м. п.</w:t>
      </w:r>
    </w:p>
    <w:p w:rsidR="000443E1" w:rsidRDefault="000443E1" w:rsidP="00E6611D"/>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F04A71" w:rsidRDefault="00F04A71"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F429B7" w:rsidRDefault="00F429B7" w:rsidP="00BB08D7">
      <w:pPr>
        <w:spacing w:after="0" w:line="240" w:lineRule="auto"/>
        <w:jc w:val="right"/>
        <w:rPr>
          <w:rFonts w:ascii="Times New Roman" w:hAnsi="Times New Roman" w:cs="Times New Roman"/>
          <w:b/>
          <w:bCs/>
          <w:sz w:val="24"/>
          <w:szCs w:val="24"/>
          <w:lang w:eastAsia="ru-RU"/>
        </w:rPr>
      </w:pPr>
    </w:p>
    <w:p w:rsidR="00F429B7" w:rsidRDefault="00F429B7" w:rsidP="00BB08D7">
      <w:pPr>
        <w:spacing w:after="0" w:line="240" w:lineRule="auto"/>
        <w:jc w:val="right"/>
        <w:rPr>
          <w:rFonts w:ascii="Times New Roman" w:hAnsi="Times New Roman" w:cs="Times New Roman"/>
          <w:b/>
          <w:bCs/>
          <w:sz w:val="24"/>
          <w:szCs w:val="24"/>
          <w:lang w:eastAsia="ru-RU"/>
        </w:rPr>
      </w:pPr>
    </w:p>
    <w:p w:rsidR="00F429B7" w:rsidRDefault="00F429B7" w:rsidP="00BB08D7">
      <w:pPr>
        <w:spacing w:after="0" w:line="240" w:lineRule="auto"/>
        <w:jc w:val="right"/>
        <w:rPr>
          <w:rFonts w:ascii="Times New Roman" w:hAnsi="Times New Roman" w:cs="Times New Roman"/>
          <w:b/>
          <w:bCs/>
          <w:sz w:val="24"/>
          <w:szCs w:val="24"/>
          <w:lang w:eastAsia="ru-RU"/>
        </w:rPr>
      </w:pPr>
    </w:p>
    <w:p w:rsidR="00F429B7" w:rsidRDefault="00F429B7"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14213C" w:rsidRDefault="0014213C" w:rsidP="00BB08D7">
      <w:pPr>
        <w:spacing w:after="0" w:line="240" w:lineRule="auto"/>
        <w:jc w:val="right"/>
        <w:rPr>
          <w:rFonts w:ascii="Times New Roman" w:hAnsi="Times New Roman" w:cs="Times New Roman"/>
          <w:b/>
          <w:bCs/>
          <w:sz w:val="24"/>
          <w:szCs w:val="24"/>
          <w:lang w:eastAsia="ru-RU"/>
        </w:rPr>
      </w:pPr>
    </w:p>
    <w:p w:rsidR="0014213C" w:rsidRDefault="0014213C" w:rsidP="00BB08D7">
      <w:pPr>
        <w:spacing w:after="0" w:line="240" w:lineRule="auto"/>
        <w:jc w:val="right"/>
        <w:rPr>
          <w:rFonts w:ascii="Times New Roman" w:hAnsi="Times New Roman" w:cs="Times New Roman"/>
          <w:b/>
          <w:bCs/>
          <w:sz w:val="24"/>
          <w:szCs w:val="24"/>
          <w:lang w:eastAsia="ru-RU"/>
        </w:rPr>
      </w:pPr>
    </w:p>
    <w:p w:rsidR="00645848" w:rsidRDefault="00645848"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3  к</w:t>
      </w:r>
      <w:proofErr w:type="gramEnd"/>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Спецификация.</w:t>
      </w:r>
    </w:p>
    <w:p w:rsidR="000443E1" w:rsidRPr="00BB08D7" w:rsidRDefault="000443E1" w:rsidP="00BB08D7">
      <w:pPr>
        <w:spacing w:after="0" w:line="240" w:lineRule="auto"/>
        <w:jc w:val="center"/>
        <w:rPr>
          <w:rFonts w:ascii="Times New Roman" w:hAnsi="Times New Roman" w:cs="Times New Roman"/>
          <w:sz w:val="26"/>
          <w:szCs w:val="26"/>
          <w:lang w:eastAsia="ru-RU"/>
        </w:rPr>
      </w:pPr>
      <w:r w:rsidRPr="00BB08D7">
        <w:rPr>
          <w:rFonts w:ascii="Times New Roman" w:hAnsi="Times New Roman" w:cs="Times New Roman"/>
          <w:sz w:val="26"/>
          <w:szCs w:val="26"/>
          <w:lang w:eastAsia="ru-RU"/>
        </w:rPr>
        <w:t>«Максимальная цена 1</w:t>
      </w:r>
      <w:r>
        <w:rPr>
          <w:rFonts w:ascii="Times New Roman" w:hAnsi="Times New Roman" w:cs="Times New Roman"/>
          <w:sz w:val="26"/>
          <w:szCs w:val="26"/>
          <w:lang w:eastAsia="ru-RU"/>
        </w:rPr>
        <w:t xml:space="preserve"> (одной)</w:t>
      </w:r>
      <w:r w:rsidRPr="00BB08D7">
        <w:rPr>
          <w:rFonts w:ascii="Times New Roman" w:hAnsi="Times New Roman" w:cs="Times New Roman"/>
          <w:sz w:val="26"/>
          <w:szCs w:val="26"/>
          <w:lang w:eastAsia="ru-RU"/>
        </w:rPr>
        <w:t xml:space="preserve"> единицы Услуги</w:t>
      </w:r>
      <w:r w:rsidR="00645848" w:rsidRPr="00645848">
        <w:rPr>
          <w:rFonts w:ascii="Times New Roman" w:hAnsi="Times New Roman" w:cs="Times New Roman"/>
          <w:sz w:val="26"/>
          <w:szCs w:val="26"/>
          <w:lang w:eastAsia="ru-RU"/>
        </w:rPr>
        <w:t>/запасной части</w:t>
      </w:r>
      <w:r w:rsidRPr="00BB08D7">
        <w:rPr>
          <w:rFonts w:ascii="Times New Roman" w:hAnsi="Times New Roman" w:cs="Times New Roman"/>
          <w:sz w:val="26"/>
          <w:szCs w:val="26"/>
          <w:lang w:eastAsia="ru-RU"/>
        </w:rPr>
        <w:t xml:space="preserve"> по отдельным категориям».</w:t>
      </w:r>
    </w:p>
    <w:p w:rsidR="000443E1" w:rsidRPr="00BB08D7" w:rsidRDefault="000443E1" w:rsidP="00BB08D7">
      <w:pPr>
        <w:spacing w:after="0" w:line="240" w:lineRule="auto"/>
        <w:jc w:val="center"/>
        <w:rPr>
          <w:rFonts w:ascii="Times New Roman" w:hAnsi="Times New Roman" w:cs="Times New Roman"/>
          <w:sz w:val="26"/>
          <w:szCs w:val="26"/>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Начальная (максимальная) цена 1 единицы оказания Услуг</w:t>
      </w:r>
      <w:r w:rsidR="00BF5829">
        <w:rPr>
          <w:rFonts w:ascii="Times New Roman" w:hAnsi="Times New Roman" w:cs="Times New Roman"/>
          <w:sz w:val="24"/>
          <w:szCs w:val="24"/>
          <w:lang w:eastAsia="ru-RU"/>
        </w:rPr>
        <w:t>/</w:t>
      </w:r>
      <w:r w:rsidR="00B52A1A">
        <w:rPr>
          <w:rFonts w:ascii="Times New Roman" w:hAnsi="Times New Roman" w:cs="Times New Roman"/>
          <w:sz w:val="24"/>
          <w:szCs w:val="24"/>
          <w:lang w:eastAsia="ru-RU"/>
        </w:rPr>
        <w:t xml:space="preserve">запасной </w:t>
      </w:r>
      <w:r w:rsidR="00A71537">
        <w:rPr>
          <w:rFonts w:ascii="Times New Roman" w:hAnsi="Times New Roman" w:cs="Times New Roman"/>
          <w:sz w:val="24"/>
          <w:szCs w:val="24"/>
          <w:lang w:eastAsia="ru-RU"/>
        </w:rPr>
        <w:t>части:</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ind w:left="360"/>
        <w:rPr>
          <w:rFonts w:ascii="Times New Roman" w:hAnsi="Times New Roman" w:cs="Times New Roman"/>
          <w:b/>
          <w:bCs/>
          <w:sz w:val="24"/>
          <w:szCs w:val="24"/>
          <w:lang w:eastAsia="ru-RU"/>
        </w:rPr>
      </w:pPr>
    </w:p>
    <w:tbl>
      <w:tblPr>
        <w:tblW w:w="9420" w:type="dxa"/>
        <w:tblInd w:w="421" w:type="dxa"/>
        <w:tblLook w:val="04A0" w:firstRow="1" w:lastRow="0" w:firstColumn="1" w:lastColumn="0" w:noHBand="0" w:noVBand="1"/>
      </w:tblPr>
      <w:tblGrid>
        <w:gridCol w:w="700"/>
        <w:gridCol w:w="6400"/>
        <w:gridCol w:w="2320"/>
      </w:tblGrid>
      <w:tr w:rsidR="00850F73" w:rsidRPr="00850F73" w:rsidTr="00850F73">
        <w:trPr>
          <w:trHeight w:val="1560"/>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0F73" w:rsidRPr="00850F73" w:rsidRDefault="00850F73" w:rsidP="00850F73">
            <w:pPr>
              <w:spacing w:after="0" w:line="240" w:lineRule="auto"/>
              <w:jc w:val="center"/>
              <w:rPr>
                <w:rFonts w:ascii="Times New Roman" w:eastAsia="Times New Roman" w:hAnsi="Times New Roman" w:cs="Times New Roman"/>
                <w:b/>
                <w:bCs/>
                <w:color w:val="000000"/>
                <w:sz w:val="24"/>
                <w:szCs w:val="24"/>
                <w:lang w:eastAsia="ru-RU"/>
              </w:rPr>
            </w:pPr>
            <w:r w:rsidRPr="00850F73">
              <w:rPr>
                <w:rFonts w:ascii="Times New Roman" w:eastAsia="Times New Roman" w:hAnsi="Times New Roman" w:cs="Times New Roman"/>
                <w:b/>
                <w:bCs/>
                <w:color w:val="000000"/>
                <w:sz w:val="24"/>
                <w:szCs w:val="24"/>
                <w:lang w:eastAsia="ru-RU"/>
              </w:rPr>
              <w:t>№</w:t>
            </w:r>
          </w:p>
        </w:tc>
        <w:tc>
          <w:tcPr>
            <w:tcW w:w="6400" w:type="dxa"/>
            <w:tcBorders>
              <w:top w:val="single" w:sz="4" w:space="0" w:color="auto"/>
              <w:left w:val="nil"/>
              <w:bottom w:val="single" w:sz="4" w:space="0" w:color="auto"/>
              <w:right w:val="single" w:sz="4" w:space="0" w:color="auto"/>
            </w:tcBorders>
            <w:shd w:val="clear" w:color="auto" w:fill="auto"/>
            <w:vAlign w:val="center"/>
            <w:hideMark/>
          </w:tcPr>
          <w:p w:rsidR="00850F73" w:rsidRPr="00850F73" w:rsidRDefault="00850F73" w:rsidP="00850F73">
            <w:pPr>
              <w:spacing w:after="0" w:line="240" w:lineRule="auto"/>
              <w:jc w:val="center"/>
              <w:rPr>
                <w:rFonts w:ascii="Times New Roman" w:eastAsia="Times New Roman" w:hAnsi="Times New Roman" w:cs="Times New Roman"/>
                <w:b/>
                <w:bCs/>
                <w:color w:val="000000"/>
                <w:sz w:val="24"/>
                <w:szCs w:val="24"/>
                <w:lang w:eastAsia="ru-RU"/>
              </w:rPr>
            </w:pPr>
            <w:r w:rsidRPr="00850F73">
              <w:rPr>
                <w:rFonts w:ascii="Times New Roman" w:eastAsia="Times New Roman" w:hAnsi="Times New Roman" w:cs="Times New Roman"/>
                <w:b/>
                <w:bCs/>
                <w:color w:val="000000"/>
                <w:sz w:val="24"/>
                <w:szCs w:val="24"/>
                <w:lang w:eastAsia="ru-RU"/>
              </w:rPr>
              <w:t>Наименование Услуг/Наименование запасной части</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850F73" w:rsidRPr="00850F73" w:rsidRDefault="00850F73" w:rsidP="00850F73">
            <w:pPr>
              <w:spacing w:after="0" w:line="240" w:lineRule="auto"/>
              <w:jc w:val="center"/>
              <w:rPr>
                <w:rFonts w:ascii="Times New Roman" w:eastAsia="Times New Roman" w:hAnsi="Times New Roman" w:cs="Times New Roman"/>
                <w:b/>
                <w:bCs/>
                <w:color w:val="000000"/>
                <w:sz w:val="24"/>
                <w:szCs w:val="24"/>
                <w:lang w:eastAsia="ru-RU"/>
              </w:rPr>
            </w:pPr>
            <w:r w:rsidRPr="00850F73">
              <w:rPr>
                <w:rFonts w:ascii="Times New Roman" w:eastAsia="Times New Roman" w:hAnsi="Times New Roman" w:cs="Times New Roman"/>
                <w:b/>
                <w:bCs/>
                <w:color w:val="000000"/>
                <w:sz w:val="24"/>
                <w:szCs w:val="24"/>
                <w:lang w:eastAsia="ru-RU"/>
              </w:rPr>
              <w:t xml:space="preserve">Максимальная </w:t>
            </w:r>
            <w:r w:rsidR="00A71537" w:rsidRPr="00850F73">
              <w:rPr>
                <w:rFonts w:ascii="Times New Roman" w:eastAsia="Times New Roman" w:hAnsi="Times New Roman" w:cs="Times New Roman"/>
                <w:b/>
                <w:bCs/>
                <w:color w:val="000000"/>
                <w:sz w:val="24"/>
                <w:szCs w:val="24"/>
                <w:lang w:eastAsia="ru-RU"/>
              </w:rPr>
              <w:t>цена 1</w:t>
            </w:r>
            <w:r w:rsidRPr="00850F73">
              <w:rPr>
                <w:rFonts w:ascii="Times New Roman" w:eastAsia="Times New Roman" w:hAnsi="Times New Roman" w:cs="Times New Roman"/>
                <w:b/>
                <w:bCs/>
                <w:color w:val="000000"/>
                <w:sz w:val="24"/>
                <w:szCs w:val="24"/>
                <w:lang w:eastAsia="ru-RU"/>
              </w:rPr>
              <w:t xml:space="preserve"> (одной) единицы Услуги/запасной части, с НДС</w:t>
            </w:r>
          </w:p>
        </w:tc>
      </w:tr>
      <w:tr w:rsidR="00850F73" w:rsidRPr="00850F73" w:rsidTr="00850F73">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50F73" w:rsidRPr="00850F73" w:rsidRDefault="00850F73" w:rsidP="00850F73">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w:t>
            </w:r>
          </w:p>
        </w:tc>
        <w:tc>
          <w:tcPr>
            <w:tcW w:w="6400" w:type="dxa"/>
            <w:tcBorders>
              <w:top w:val="nil"/>
              <w:left w:val="nil"/>
              <w:bottom w:val="single" w:sz="4" w:space="0" w:color="auto"/>
              <w:right w:val="single" w:sz="4" w:space="0" w:color="auto"/>
            </w:tcBorders>
            <w:shd w:val="clear" w:color="auto" w:fill="auto"/>
            <w:vAlign w:val="center"/>
            <w:hideMark/>
          </w:tcPr>
          <w:p w:rsidR="00850F73" w:rsidRPr="00850F73" w:rsidRDefault="00850F73" w:rsidP="00850F73">
            <w:pPr>
              <w:spacing w:after="0" w:line="240" w:lineRule="auto"/>
              <w:rPr>
                <w:rFonts w:ascii="Times New Roman" w:eastAsia="Times New Roman" w:hAnsi="Times New Roman" w:cs="Times New Roman"/>
                <w:color w:val="000000"/>
                <w:sz w:val="24"/>
                <w:szCs w:val="24"/>
                <w:lang w:eastAsia="ru-RU"/>
              </w:rPr>
            </w:pPr>
            <w:r w:rsidRPr="00850F73">
              <w:rPr>
                <w:rFonts w:ascii="Times New Roman" w:eastAsia="Times New Roman" w:hAnsi="Times New Roman" w:cs="Times New Roman"/>
                <w:color w:val="000000"/>
                <w:sz w:val="24"/>
                <w:szCs w:val="24"/>
                <w:lang w:eastAsia="ru-RU"/>
              </w:rPr>
              <w:t>Малый ремонт категория 1</w:t>
            </w:r>
          </w:p>
        </w:tc>
        <w:tc>
          <w:tcPr>
            <w:tcW w:w="2320" w:type="dxa"/>
            <w:tcBorders>
              <w:top w:val="nil"/>
              <w:left w:val="nil"/>
              <w:bottom w:val="single" w:sz="4" w:space="0" w:color="auto"/>
              <w:right w:val="single" w:sz="4" w:space="0" w:color="auto"/>
            </w:tcBorders>
            <w:shd w:val="clear" w:color="auto" w:fill="auto"/>
            <w:vAlign w:val="center"/>
            <w:hideMark/>
          </w:tcPr>
          <w:p w:rsidR="00850F73" w:rsidRPr="00850F73" w:rsidRDefault="00850F73" w:rsidP="00850F73">
            <w:pPr>
              <w:spacing w:after="0" w:line="240" w:lineRule="auto"/>
              <w:jc w:val="center"/>
              <w:rPr>
                <w:rFonts w:eastAsia="Times New Roman" w:cs="Times New Roman"/>
                <w:color w:val="000000"/>
                <w:lang w:eastAsia="ru-RU"/>
              </w:rPr>
            </w:pPr>
          </w:p>
        </w:tc>
      </w:tr>
      <w:tr w:rsidR="00850F73" w:rsidRPr="00850F73" w:rsidTr="00850F73">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50F73" w:rsidRPr="00850F73" w:rsidRDefault="00850F73" w:rsidP="00850F73">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2</w:t>
            </w:r>
          </w:p>
        </w:tc>
        <w:tc>
          <w:tcPr>
            <w:tcW w:w="6400" w:type="dxa"/>
            <w:tcBorders>
              <w:top w:val="nil"/>
              <w:left w:val="nil"/>
              <w:bottom w:val="single" w:sz="4" w:space="0" w:color="auto"/>
              <w:right w:val="single" w:sz="4" w:space="0" w:color="auto"/>
            </w:tcBorders>
            <w:shd w:val="clear" w:color="auto" w:fill="auto"/>
            <w:vAlign w:val="center"/>
            <w:hideMark/>
          </w:tcPr>
          <w:p w:rsidR="00850F73" w:rsidRPr="00850F73" w:rsidRDefault="00850F73" w:rsidP="00850F73">
            <w:pPr>
              <w:spacing w:after="0" w:line="240" w:lineRule="auto"/>
              <w:rPr>
                <w:rFonts w:ascii="Times New Roman" w:eastAsia="Times New Roman" w:hAnsi="Times New Roman" w:cs="Times New Roman"/>
                <w:color w:val="000000"/>
                <w:sz w:val="24"/>
                <w:szCs w:val="24"/>
                <w:lang w:eastAsia="ru-RU"/>
              </w:rPr>
            </w:pPr>
            <w:r w:rsidRPr="00850F73">
              <w:rPr>
                <w:rFonts w:ascii="Times New Roman" w:eastAsia="Times New Roman" w:hAnsi="Times New Roman" w:cs="Times New Roman"/>
                <w:color w:val="000000"/>
                <w:sz w:val="24"/>
                <w:szCs w:val="24"/>
                <w:lang w:eastAsia="ru-RU"/>
              </w:rPr>
              <w:t>Средний ремонт категория 2</w:t>
            </w:r>
          </w:p>
        </w:tc>
        <w:tc>
          <w:tcPr>
            <w:tcW w:w="2320" w:type="dxa"/>
            <w:tcBorders>
              <w:top w:val="nil"/>
              <w:left w:val="nil"/>
              <w:bottom w:val="single" w:sz="4" w:space="0" w:color="auto"/>
              <w:right w:val="single" w:sz="4" w:space="0" w:color="auto"/>
            </w:tcBorders>
            <w:shd w:val="clear" w:color="auto" w:fill="auto"/>
            <w:vAlign w:val="center"/>
            <w:hideMark/>
          </w:tcPr>
          <w:p w:rsidR="00850F73" w:rsidRPr="00850F73" w:rsidRDefault="00850F73" w:rsidP="00850F73">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850F73" w:rsidRPr="00850F73" w:rsidTr="00850F73">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850F73" w:rsidRPr="00850F73" w:rsidRDefault="00850F73" w:rsidP="00850F73">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3</w:t>
            </w:r>
          </w:p>
        </w:tc>
        <w:tc>
          <w:tcPr>
            <w:tcW w:w="6400" w:type="dxa"/>
            <w:tcBorders>
              <w:top w:val="nil"/>
              <w:left w:val="nil"/>
              <w:bottom w:val="single" w:sz="4" w:space="0" w:color="auto"/>
              <w:right w:val="single" w:sz="4" w:space="0" w:color="auto"/>
            </w:tcBorders>
            <w:shd w:val="clear" w:color="auto" w:fill="auto"/>
            <w:vAlign w:val="center"/>
            <w:hideMark/>
          </w:tcPr>
          <w:p w:rsidR="00850F73" w:rsidRPr="00850F73" w:rsidRDefault="00850F73" w:rsidP="00850F73">
            <w:pPr>
              <w:spacing w:after="0" w:line="240" w:lineRule="auto"/>
              <w:rPr>
                <w:rFonts w:ascii="Times New Roman" w:eastAsia="Times New Roman" w:hAnsi="Times New Roman" w:cs="Times New Roman"/>
                <w:color w:val="000000"/>
                <w:sz w:val="24"/>
                <w:szCs w:val="24"/>
                <w:lang w:eastAsia="ru-RU"/>
              </w:rPr>
            </w:pPr>
            <w:r w:rsidRPr="00850F73">
              <w:rPr>
                <w:rFonts w:ascii="Times New Roman" w:eastAsia="Times New Roman" w:hAnsi="Times New Roman" w:cs="Times New Roman"/>
                <w:color w:val="000000"/>
                <w:sz w:val="24"/>
                <w:szCs w:val="24"/>
                <w:lang w:eastAsia="ru-RU"/>
              </w:rPr>
              <w:t>Крупный ремонт категория 3</w:t>
            </w:r>
          </w:p>
        </w:tc>
        <w:tc>
          <w:tcPr>
            <w:tcW w:w="2320" w:type="dxa"/>
            <w:tcBorders>
              <w:top w:val="nil"/>
              <w:left w:val="nil"/>
              <w:bottom w:val="single" w:sz="4" w:space="0" w:color="auto"/>
              <w:right w:val="single" w:sz="4" w:space="0" w:color="auto"/>
            </w:tcBorders>
            <w:shd w:val="clear" w:color="auto" w:fill="auto"/>
            <w:vAlign w:val="center"/>
            <w:hideMark/>
          </w:tcPr>
          <w:p w:rsidR="00850F73" w:rsidRPr="00850F73" w:rsidRDefault="00850F73" w:rsidP="00850F73">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B52E60" w:rsidRPr="00850F73" w:rsidTr="00B52E60">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4</w:t>
            </w:r>
          </w:p>
        </w:tc>
        <w:tc>
          <w:tcPr>
            <w:tcW w:w="6400" w:type="dxa"/>
            <w:tcBorders>
              <w:top w:val="nil"/>
              <w:left w:val="single" w:sz="4" w:space="0" w:color="auto"/>
              <w:bottom w:val="single" w:sz="4" w:space="0" w:color="auto"/>
              <w:right w:val="single" w:sz="4" w:space="0" w:color="auto"/>
            </w:tcBorders>
            <w:shd w:val="clear" w:color="auto" w:fill="auto"/>
            <w:vAlign w:val="center"/>
          </w:tcPr>
          <w:p w:rsidR="00B52E60" w:rsidRPr="00B52E60" w:rsidRDefault="00B52E60" w:rsidP="00B52E60">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 xml:space="preserve">Блок питания HP DL360G4 325718-001 </w:t>
            </w:r>
          </w:p>
        </w:tc>
        <w:tc>
          <w:tcPr>
            <w:tcW w:w="2320" w:type="dxa"/>
            <w:tcBorders>
              <w:top w:val="nil"/>
              <w:left w:val="nil"/>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B52E60" w:rsidRPr="00850F73" w:rsidTr="00B52E60">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5</w:t>
            </w:r>
          </w:p>
        </w:tc>
        <w:tc>
          <w:tcPr>
            <w:tcW w:w="6400" w:type="dxa"/>
            <w:tcBorders>
              <w:top w:val="nil"/>
              <w:left w:val="single" w:sz="4" w:space="0" w:color="auto"/>
              <w:bottom w:val="single" w:sz="4" w:space="0" w:color="auto"/>
              <w:right w:val="single" w:sz="4" w:space="0" w:color="auto"/>
            </w:tcBorders>
            <w:shd w:val="clear" w:color="auto" w:fill="auto"/>
            <w:vAlign w:val="center"/>
          </w:tcPr>
          <w:p w:rsidR="00B52E60" w:rsidRPr="00B52E60" w:rsidRDefault="00B52E60" w:rsidP="00B52E60">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 xml:space="preserve">Блок питания HP DL360G5, DL365G5   393527-001 </w:t>
            </w:r>
          </w:p>
        </w:tc>
        <w:tc>
          <w:tcPr>
            <w:tcW w:w="2320" w:type="dxa"/>
            <w:tcBorders>
              <w:top w:val="nil"/>
              <w:left w:val="nil"/>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B52E60" w:rsidRPr="00850F73" w:rsidTr="00B52E60">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6</w:t>
            </w:r>
          </w:p>
        </w:tc>
        <w:tc>
          <w:tcPr>
            <w:tcW w:w="6400" w:type="dxa"/>
            <w:tcBorders>
              <w:top w:val="nil"/>
              <w:left w:val="single" w:sz="4" w:space="0" w:color="auto"/>
              <w:bottom w:val="single" w:sz="4" w:space="0" w:color="auto"/>
              <w:right w:val="single" w:sz="4" w:space="0" w:color="auto"/>
            </w:tcBorders>
            <w:shd w:val="clear" w:color="auto" w:fill="auto"/>
            <w:vAlign w:val="center"/>
          </w:tcPr>
          <w:p w:rsidR="00B52E60" w:rsidRPr="00B52E60" w:rsidRDefault="00B52E60" w:rsidP="00B52E60">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 xml:space="preserve">Блок питания HP DL380G5, DL385G5   403781-001 </w:t>
            </w:r>
          </w:p>
        </w:tc>
        <w:tc>
          <w:tcPr>
            <w:tcW w:w="2320" w:type="dxa"/>
            <w:tcBorders>
              <w:top w:val="nil"/>
              <w:left w:val="nil"/>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B52E60" w:rsidRPr="00850F73" w:rsidTr="00B52E60">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7</w:t>
            </w:r>
          </w:p>
        </w:tc>
        <w:tc>
          <w:tcPr>
            <w:tcW w:w="6400" w:type="dxa"/>
            <w:tcBorders>
              <w:top w:val="nil"/>
              <w:left w:val="single" w:sz="4" w:space="0" w:color="auto"/>
              <w:bottom w:val="single" w:sz="4" w:space="0" w:color="auto"/>
              <w:right w:val="single" w:sz="4" w:space="0" w:color="auto"/>
            </w:tcBorders>
            <w:shd w:val="clear" w:color="auto" w:fill="auto"/>
            <w:vAlign w:val="center"/>
          </w:tcPr>
          <w:p w:rsidR="00B52E60" w:rsidRPr="00B52E60" w:rsidRDefault="00B52E60" w:rsidP="00B52E60">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 xml:space="preserve">Диск жёсткий 2,5" SAS 146GB HP 518194-001 </w:t>
            </w:r>
          </w:p>
        </w:tc>
        <w:tc>
          <w:tcPr>
            <w:tcW w:w="2320" w:type="dxa"/>
            <w:tcBorders>
              <w:top w:val="nil"/>
              <w:left w:val="nil"/>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B52E60" w:rsidRPr="00850F73" w:rsidTr="00B52E60">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8</w:t>
            </w:r>
          </w:p>
        </w:tc>
        <w:tc>
          <w:tcPr>
            <w:tcW w:w="6400" w:type="dxa"/>
            <w:tcBorders>
              <w:top w:val="nil"/>
              <w:left w:val="single" w:sz="4" w:space="0" w:color="auto"/>
              <w:bottom w:val="single" w:sz="4" w:space="0" w:color="auto"/>
              <w:right w:val="single" w:sz="4" w:space="0" w:color="auto"/>
            </w:tcBorders>
            <w:shd w:val="clear" w:color="auto" w:fill="auto"/>
            <w:vAlign w:val="center"/>
          </w:tcPr>
          <w:p w:rsidR="00B52E60" w:rsidRPr="00B52E60" w:rsidRDefault="00B52E60" w:rsidP="00B52E60">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 xml:space="preserve">Диск жёсткий 2,5" SAS 146GB HP 507119-003 </w:t>
            </w:r>
          </w:p>
        </w:tc>
        <w:tc>
          <w:tcPr>
            <w:tcW w:w="2320" w:type="dxa"/>
            <w:tcBorders>
              <w:top w:val="nil"/>
              <w:left w:val="nil"/>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B52E60" w:rsidRPr="00850F73" w:rsidTr="00B52E60">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9</w:t>
            </w:r>
          </w:p>
        </w:tc>
        <w:tc>
          <w:tcPr>
            <w:tcW w:w="6400" w:type="dxa"/>
            <w:tcBorders>
              <w:top w:val="nil"/>
              <w:left w:val="single" w:sz="4" w:space="0" w:color="auto"/>
              <w:bottom w:val="single" w:sz="4" w:space="0" w:color="auto"/>
              <w:right w:val="single" w:sz="4" w:space="0" w:color="auto"/>
            </w:tcBorders>
            <w:shd w:val="clear" w:color="auto" w:fill="auto"/>
            <w:vAlign w:val="center"/>
          </w:tcPr>
          <w:p w:rsidR="00B52E60" w:rsidRPr="00B52E60" w:rsidRDefault="00B52E60" w:rsidP="00B52E60">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 xml:space="preserve">Диск жёсткий 2,5" SAS 146GB HP 507119-001 </w:t>
            </w:r>
          </w:p>
        </w:tc>
        <w:tc>
          <w:tcPr>
            <w:tcW w:w="2320" w:type="dxa"/>
            <w:tcBorders>
              <w:top w:val="nil"/>
              <w:left w:val="nil"/>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B52E60" w:rsidRPr="00850F73" w:rsidTr="00B52E60">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10</w:t>
            </w:r>
          </w:p>
        </w:tc>
        <w:tc>
          <w:tcPr>
            <w:tcW w:w="6400" w:type="dxa"/>
            <w:tcBorders>
              <w:top w:val="nil"/>
              <w:left w:val="single" w:sz="4" w:space="0" w:color="auto"/>
              <w:bottom w:val="single" w:sz="4" w:space="0" w:color="auto"/>
              <w:right w:val="single" w:sz="4" w:space="0" w:color="auto"/>
            </w:tcBorders>
            <w:shd w:val="clear" w:color="auto" w:fill="auto"/>
            <w:vAlign w:val="center"/>
          </w:tcPr>
          <w:p w:rsidR="00B52E60" w:rsidRPr="00B52E60" w:rsidRDefault="00B52E60" w:rsidP="00B52E60">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 xml:space="preserve">Диск жёсткий 2,5" SAS 146GB HP 430165-003 </w:t>
            </w:r>
          </w:p>
        </w:tc>
        <w:tc>
          <w:tcPr>
            <w:tcW w:w="2320" w:type="dxa"/>
            <w:tcBorders>
              <w:top w:val="nil"/>
              <w:left w:val="nil"/>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B52E60" w:rsidRPr="00850F73" w:rsidTr="00B52E60">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11</w:t>
            </w:r>
          </w:p>
        </w:tc>
        <w:tc>
          <w:tcPr>
            <w:tcW w:w="6400" w:type="dxa"/>
            <w:tcBorders>
              <w:top w:val="nil"/>
              <w:left w:val="single" w:sz="4" w:space="0" w:color="auto"/>
              <w:bottom w:val="single" w:sz="4" w:space="0" w:color="auto"/>
              <w:right w:val="single" w:sz="4" w:space="0" w:color="auto"/>
            </w:tcBorders>
            <w:shd w:val="clear" w:color="auto" w:fill="auto"/>
            <w:vAlign w:val="center"/>
          </w:tcPr>
          <w:p w:rsidR="00B52E60" w:rsidRPr="00B52E60" w:rsidRDefault="00B52E60" w:rsidP="00B52E60">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Диск жёсткий 2,5" SAS 300GB 10K HP 518194-002</w:t>
            </w:r>
          </w:p>
        </w:tc>
        <w:tc>
          <w:tcPr>
            <w:tcW w:w="2320" w:type="dxa"/>
            <w:tcBorders>
              <w:top w:val="nil"/>
              <w:left w:val="nil"/>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B52E60" w:rsidRPr="00850F73" w:rsidTr="00B52E60">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12</w:t>
            </w:r>
          </w:p>
        </w:tc>
        <w:tc>
          <w:tcPr>
            <w:tcW w:w="6400" w:type="dxa"/>
            <w:tcBorders>
              <w:top w:val="nil"/>
              <w:left w:val="single" w:sz="4" w:space="0" w:color="auto"/>
              <w:bottom w:val="single" w:sz="4" w:space="0" w:color="auto"/>
              <w:right w:val="single" w:sz="4" w:space="0" w:color="auto"/>
            </w:tcBorders>
            <w:shd w:val="clear" w:color="auto" w:fill="auto"/>
            <w:vAlign w:val="center"/>
          </w:tcPr>
          <w:p w:rsidR="00B52E60" w:rsidRPr="00B52E60" w:rsidRDefault="00B52E60" w:rsidP="00B52E60">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Диск жёсткий 2,5" SAS 73,4GB 15K IBM FRU43X0839</w:t>
            </w:r>
          </w:p>
        </w:tc>
        <w:tc>
          <w:tcPr>
            <w:tcW w:w="2320" w:type="dxa"/>
            <w:tcBorders>
              <w:top w:val="nil"/>
              <w:left w:val="nil"/>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B52E60" w:rsidRPr="00850F73" w:rsidTr="00B52E60">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13</w:t>
            </w:r>
          </w:p>
        </w:tc>
        <w:tc>
          <w:tcPr>
            <w:tcW w:w="6400" w:type="dxa"/>
            <w:tcBorders>
              <w:top w:val="nil"/>
              <w:left w:val="single" w:sz="4" w:space="0" w:color="auto"/>
              <w:bottom w:val="single" w:sz="4" w:space="0" w:color="auto"/>
              <w:right w:val="single" w:sz="4" w:space="0" w:color="auto"/>
            </w:tcBorders>
            <w:shd w:val="clear" w:color="auto" w:fill="auto"/>
            <w:vAlign w:val="center"/>
          </w:tcPr>
          <w:p w:rsidR="00B52E60" w:rsidRPr="00B52E60" w:rsidRDefault="00B52E60" w:rsidP="00B52E60">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Диск жёсткий 2,5" SAS 73,4GB 15K IBM FRU39R7348</w:t>
            </w:r>
          </w:p>
        </w:tc>
        <w:tc>
          <w:tcPr>
            <w:tcW w:w="2320" w:type="dxa"/>
            <w:tcBorders>
              <w:top w:val="nil"/>
              <w:left w:val="nil"/>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B52E60" w:rsidRPr="00850F73" w:rsidTr="00B52E60">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14</w:t>
            </w:r>
          </w:p>
        </w:tc>
        <w:tc>
          <w:tcPr>
            <w:tcW w:w="6400" w:type="dxa"/>
            <w:tcBorders>
              <w:top w:val="nil"/>
              <w:left w:val="single" w:sz="4" w:space="0" w:color="auto"/>
              <w:bottom w:val="single" w:sz="4" w:space="0" w:color="auto"/>
              <w:right w:val="single" w:sz="4" w:space="0" w:color="auto"/>
            </w:tcBorders>
            <w:shd w:val="clear" w:color="auto" w:fill="auto"/>
            <w:vAlign w:val="center"/>
          </w:tcPr>
          <w:p w:rsidR="00B52E60" w:rsidRPr="00B52E60" w:rsidRDefault="00B52E60" w:rsidP="00B52E60">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Диск жёсткий 2,5" SAS 146GB 10K 6Gb IBM FRU42D0633</w:t>
            </w:r>
          </w:p>
        </w:tc>
        <w:tc>
          <w:tcPr>
            <w:tcW w:w="2320" w:type="dxa"/>
            <w:tcBorders>
              <w:top w:val="nil"/>
              <w:left w:val="nil"/>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B52E60" w:rsidRPr="00850F73" w:rsidTr="00B52E60">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15</w:t>
            </w:r>
          </w:p>
        </w:tc>
        <w:tc>
          <w:tcPr>
            <w:tcW w:w="6400" w:type="dxa"/>
            <w:tcBorders>
              <w:top w:val="nil"/>
              <w:left w:val="single" w:sz="4" w:space="0" w:color="auto"/>
              <w:bottom w:val="single" w:sz="4" w:space="0" w:color="auto"/>
              <w:right w:val="single" w:sz="4" w:space="0" w:color="auto"/>
            </w:tcBorders>
            <w:shd w:val="clear" w:color="auto" w:fill="auto"/>
            <w:vAlign w:val="center"/>
          </w:tcPr>
          <w:p w:rsidR="00B52E60" w:rsidRPr="00B52E60" w:rsidRDefault="00B52E60" w:rsidP="00B52E60">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Диск жёсткий 2,5" SAS 146GB 10K 6Gb IBM FRU43X0825</w:t>
            </w:r>
          </w:p>
        </w:tc>
        <w:tc>
          <w:tcPr>
            <w:tcW w:w="2320" w:type="dxa"/>
            <w:tcBorders>
              <w:top w:val="nil"/>
              <w:left w:val="nil"/>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B52E60" w:rsidRPr="00850F73" w:rsidTr="00B52E60">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16</w:t>
            </w:r>
          </w:p>
        </w:tc>
        <w:tc>
          <w:tcPr>
            <w:tcW w:w="6400" w:type="dxa"/>
            <w:tcBorders>
              <w:top w:val="nil"/>
              <w:left w:val="single" w:sz="4" w:space="0" w:color="auto"/>
              <w:bottom w:val="single" w:sz="4" w:space="0" w:color="auto"/>
              <w:right w:val="single" w:sz="4" w:space="0" w:color="auto"/>
            </w:tcBorders>
            <w:shd w:val="clear" w:color="auto" w:fill="auto"/>
            <w:vAlign w:val="center"/>
          </w:tcPr>
          <w:p w:rsidR="00B52E60" w:rsidRPr="00B52E60" w:rsidRDefault="00B52E60" w:rsidP="00B52E60">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Диск жёсткий 2.5" SAS 300GB 15K 4Gb IBM FRU42D0417</w:t>
            </w:r>
          </w:p>
        </w:tc>
        <w:tc>
          <w:tcPr>
            <w:tcW w:w="2320" w:type="dxa"/>
            <w:tcBorders>
              <w:top w:val="nil"/>
              <w:left w:val="nil"/>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B52E60" w:rsidRPr="00850F73" w:rsidTr="00B52E60">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17</w:t>
            </w:r>
          </w:p>
        </w:tc>
        <w:tc>
          <w:tcPr>
            <w:tcW w:w="6400" w:type="dxa"/>
            <w:tcBorders>
              <w:top w:val="nil"/>
              <w:left w:val="single" w:sz="4" w:space="0" w:color="auto"/>
              <w:bottom w:val="single" w:sz="4" w:space="0" w:color="auto"/>
              <w:right w:val="single" w:sz="4" w:space="0" w:color="auto"/>
            </w:tcBorders>
            <w:shd w:val="clear" w:color="auto" w:fill="auto"/>
            <w:vAlign w:val="center"/>
          </w:tcPr>
          <w:p w:rsidR="00B52E60" w:rsidRPr="00B52E60" w:rsidRDefault="00B52E60" w:rsidP="00B52E60">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Диск жёсткий 2.5" SAS 300GB 10K 6Gb IBM FRU49Y1836</w:t>
            </w:r>
          </w:p>
        </w:tc>
        <w:tc>
          <w:tcPr>
            <w:tcW w:w="2320" w:type="dxa"/>
            <w:tcBorders>
              <w:top w:val="nil"/>
              <w:left w:val="nil"/>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B52E60" w:rsidRPr="00850F73" w:rsidTr="00B52E60">
        <w:trPr>
          <w:trHeight w:val="600"/>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18</w:t>
            </w:r>
          </w:p>
        </w:tc>
        <w:tc>
          <w:tcPr>
            <w:tcW w:w="6400" w:type="dxa"/>
            <w:tcBorders>
              <w:top w:val="nil"/>
              <w:left w:val="single" w:sz="4" w:space="0" w:color="auto"/>
              <w:bottom w:val="single" w:sz="4" w:space="0" w:color="auto"/>
              <w:right w:val="single" w:sz="4" w:space="0" w:color="auto"/>
            </w:tcBorders>
            <w:shd w:val="clear" w:color="auto" w:fill="auto"/>
            <w:vAlign w:val="center"/>
          </w:tcPr>
          <w:p w:rsidR="00B52E60" w:rsidRPr="00B52E60" w:rsidRDefault="00B52E60" w:rsidP="00B52E60">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 xml:space="preserve">Диск жёсткий 2.5" SAS 300GB 10K 6Gb IBM FRU49Y1840    </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B52E60" w:rsidRPr="00850F73" w:rsidTr="00B52E60">
        <w:trPr>
          <w:trHeight w:val="600"/>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19</w:t>
            </w:r>
          </w:p>
        </w:tc>
        <w:tc>
          <w:tcPr>
            <w:tcW w:w="6400" w:type="dxa"/>
            <w:tcBorders>
              <w:top w:val="single" w:sz="4" w:space="0" w:color="auto"/>
              <w:left w:val="single" w:sz="4" w:space="0" w:color="auto"/>
              <w:bottom w:val="single" w:sz="4" w:space="0" w:color="auto"/>
              <w:right w:val="single" w:sz="4" w:space="0" w:color="auto"/>
            </w:tcBorders>
            <w:shd w:val="clear" w:color="auto" w:fill="auto"/>
            <w:vAlign w:val="center"/>
          </w:tcPr>
          <w:p w:rsidR="00B52E60" w:rsidRPr="00B52E60" w:rsidRDefault="00B52E60" w:rsidP="00B52E60">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Диск жёсткий 2.5" SAS 300GB 15K 6Gb IBM FRU44W2234</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B52E60" w:rsidRPr="00850F73" w:rsidTr="00B52E60">
        <w:trPr>
          <w:trHeight w:val="600"/>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20</w:t>
            </w:r>
          </w:p>
        </w:tc>
        <w:tc>
          <w:tcPr>
            <w:tcW w:w="6400" w:type="dxa"/>
            <w:tcBorders>
              <w:top w:val="single" w:sz="4" w:space="0" w:color="auto"/>
              <w:left w:val="single" w:sz="4" w:space="0" w:color="auto"/>
              <w:bottom w:val="single" w:sz="4" w:space="0" w:color="auto"/>
              <w:right w:val="single" w:sz="4" w:space="0" w:color="auto"/>
            </w:tcBorders>
            <w:shd w:val="clear" w:color="auto" w:fill="auto"/>
            <w:vAlign w:val="center"/>
          </w:tcPr>
          <w:p w:rsidR="00B52E60" w:rsidRPr="00B52E60" w:rsidRDefault="00B52E60" w:rsidP="00B52E60">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Диск жёсткий 2.5" SAS 600GB 10K 6Gb IBM FRU90Y8872</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B52E60" w:rsidRPr="00850F73" w:rsidTr="00B52E60">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21</w:t>
            </w:r>
          </w:p>
        </w:tc>
        <w:tc>
          <w:tcPr>
            <w:tcW w:w="6400" w:type="dxa"/>
            <w:tcBorders>
              <w:top w:val="nil"/>
              <w:left w:val="single" w:sz="4" w:space="0" w:color="auto"/>
              <w:bottom w:val="single" w:sz="4" w:space="0" w:color="auto"/>
              <w:right w:val="single" w:sz="4" w:space="0" w:color="auto"/>
            </w:tcBorders>
            <w:shd w:val="clear" w:color="auto" w:fill="auto"/>
            <w:vAlign w:val="center"/>
          </w:tcPr>
          <w:p w:rsidR="00B52E60" w:rsidRPr="00B52E60" w:rsidRDefault="00B52E60" w:rsidP="00B52E60">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 xml:space="preserve">Жёсткий диск 3.5” SATA 1000GB 7200 </w:t>
            </w:r>
            <w:proofErr w:type="spellStart"/>
            <w:r w:rsidRPr="00B52E60">
              <w:rPr>
                <w:rFonts w:ascii="Times New Roman" w:eastAsia="Times New Roman" w:hAnsi="Times New Roman" w:cs="Times New Roman"/>
                <w:color w:val="000000"/>
                <w:sz w:val="24"/>
                <w:szCs w:val="24"/>
                <w:lang w:eastAsia="ru-RU"/>
              </w:rPr>
              <w:t>rpm</w:t>
            </w:r>
            <w:proofErr w:type="spellEnd"/>
            <w:r w:rsidRPr="00B52E60">
              <w:rPr>
                <w:rFonts w:ascii="Times New Roman" w:eastAsia="Times New Roman" w:hAnsi="Times New Roman" w:cs="Times New Roman"/>
                <w:color w:val="000000"/>
                <w:sz w:val="24"/>
                <w:szCs w:val="24"/>
                <w:lang w:eastAsia="ru-RU"/>
              </w:rPr>
              <w:t xml:space="preserve"> -</w:t>
            </w:r>
          </w:p>
        </w:tc>
        <w:tc>
          <w:tcPr>
            <w:tcW w:w="2320" w:type="dxa"/>
            <w:tcBorders>
              <w:top w:val="nil"/>
              <w:left w:val="nil"/>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B52E60" w:rsidRPr="00850F73" w:rsidTr="00B52E60">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22</w:t>
            </w:r>
          </w:p>
        </w:tc>
        <w:tc>
          <w:tcPr>
            <w:tcW w:w="6400" w:type="dxa"/>
            <w:tcBorders>
              <w:top w:val="nil"/>
              <w:left w:val="single" w:sz="4" w:space="0" w:color="auto"/>
              <w:bottom w:val="single" w:sz="4" w:space="0" w:color="auto"/>
              <w:right w:val="single" w:sz="4" w:space="0" w:color="auto"/>
            </w:tcBorders>
            <w:shd w:val="clear" w:color="auto" w:fill="auto"/>
            <w:vAlign w:val="center"/>
          </w:tcPr>
          <w:p w:rsidR="00B52E60" w:rsidRPr="00B52E60" w:rsidRDefault="00B52E60" w:rsidP="00B52E60">
            <w:pPr>
              <w:spacing w:after="0" w:line="240" w:lineRule="auto"/>
              <w:rPr>
                <w:rFonts w:ascii="Times New Roman" w:eastAsia="Times New Roman" w:hAnsi="Times New Roman" w:cs="Times New Roman"/>
                <w:color w:val="000000"/>
                <w:sz w:val="24"/>
                <w:szCs w:val="24"/>
                <w:lang w:eastAsia="ru-RU"/>
              </w:rPr>
            </w:pPr>
            <w:r w:rsidRPr="00B52E60">
              <w:rPr>
                <w:rFonts w:ascii="Times New Roman" w:eastAsia="Times New Roman" w:hAnsi="Times New Roman" w:cs="Times New Roman"/>
                <w:color w:val="000000"/>
                <w:sz w:val="24"/>
                <w:szCs w:val="24"/>
                <w:lang w:eastAsia="ru-RU"/>
              </w:rPr>
              <w:t xml:space="preserve">Жёсткий диск 3.5” SATA 2000GB 7200 </w:t>
            </w:r>
            <w:proofErr w:type="spellStart"/>
            <w:r w:rsidRPr="00B52E60">
              <w:rPr>
                <w:rFonts w:ascii="Times New Roman" w:eastAsia="Times New Roman" w:hAnsi="Times New Roman" w:cs="Times New Roman"/>
                <w:color w:val="000000"/>
                <w:sz w:val="24"/>
                <w:szCs w:val="24"/>
                <w:lang w:eastAsia="ru-RU"/>
              </w:rPr>
              <w:t>rpm</w:t>
            </w:r>
            <w:proofErr w:type="spellEnd"/>
            <w:r w:rsidRPr="00B52E60">
              <w:rPr>
                <w:rFonts w:ascii="Times New Roman" w:eastAsia="Times New Roman" w:hAnsi="Times New Roman" w:cs="Times New Roman"/>
                <w:color w:val="000000"/>
                <w:sz w:val="24"/>
                <w:szCs w:val="24"/>
                <w:lang w:eastAsia="ru-RU"/>
              </w:rPr>
              <w:t xml:space="preserve"> WD2003FYYS</w:t>
            </w:r>
          </w:p>
        </w:tc>
        <w:tc>
          <w:tcPr>
            <w:tcW w:w="2320" w:type="dxa"/>
            <w:tcBorders>
              <w:top w:val="nil"/>
              <w:left w:val="nil"/>
              <w:bottom w:val="single" w:sz="4" w:space="0" w:color="auto"/>
              <w:right w:val="single" w:sz="4" w:space="0" w:color="auto"/>
            </w:tcBorders>
            <w:shd w:val="clear" w:color="auto" w:fill="auto"/>
            <w:vAlign w:val="center"/>
            <w:hideMark/>
          </w:tcPr>
          <w:p w:rsidR="00B52E60" w:rsidRPr="00850F73" w:rsidRDefault="00B52E60" w:rsidP="00B52E60">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bl>
    <w:p w:rsidR="000443E1" w:rsidRPr="002B2733" w:rsidRDefault="000443E1" w:rsidP="00BB08D7">
      <w:pPr>
        <w:spacing w:after="0" w:line="240" w:lineRule="auto"/>
        <w:ind w:left="360"/>
        <w:rPr>
          <w:rFonts w:ascii="Times New Roman" w:hAnsi="Times New Roman" w:cs="Times New Roman"/>
          <w:sz w:val="24"/>
          <w:szCs w:val="24"/>
          <w:lang w:eastAsia="ru-RU"/>
        </w:rPr>
      </w:pPr>
    </w:p>
    <w:p w:rsidR="000443E1" w:rsidRPr="002B2733" w:rsidRDefault="000443E1" w:rsidP="00BB08D7">
      <w:pPr>
        <w:spacing w:after="0" w:line="240" w:lineRule="auto"/>
        <w:ind w:left="360"/>
        <w:rPr>
          <w:rFonts w:ascii="Times New Roman"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850F73">
        <w:trPr>
          <w:cantSplit/>
          <w:trHeight w:val="225"/>
        </w:trPr>
        <w:tc>
          <w:tcPr>
            <w:tcW w:w="5233" w:type="dxa"/>
            <w:tcBorders>
              <w:left w:val="nil"/>
              <w:right w:val="nil"/>
            </w:tcBorders>
          </w:tcPr>
          <w:p w:rsidR="000443E1" w:rsidRPr="00850F73" w:rsidRDefault="000443E1" w:rsidP="00BE40E3">
            <w:pPr>
              <w:spacing w:after="0" w:line="240" w:lineRule="auto"/>
              <w:rPr>
                <w:rFonts w:ascii="Times New Roman" w:hAnsi="Times New Roman" w:cs="Times New Roman"/>
                <w:b/>
                <w:bCs/>
                <w:sz w:val="24"/>
                <w:szCs w:val="24"/>
                <w:lang w:eastAsia="ru-RU"/>
              </w:rPr>
            </w:pPr>
            <w:r w:rsidRPr="00850F73">
              <w:rPr>
                <w:rFonts w:ascii="Times New Roman" w:hAnsi="Times New Roman" w:cs="Times New Roman"/>
                <w:b/>
                <w:bCs/>
                <w:sz w:val="24"/>
                <w:szCs w:val="24"/>
                <w:lang w:eastAsia="ru-RU"/>
              </w:rPr>
              <w:t>Заказчик</w:t>
            </w:r>
          </w:p>
          <w:p w:rsidR="000443E1" w:rsidRPr="00850F73" w:rsidRDefault="000443E1" w:rsidP="00BE40E3">
            <w:pPr>
              <w:spacing w:after="0" w:line="240" w:lineRule="auto"/>
              <w:rPr>
                <w:rFonts w:ascii="Times New Roman" w:hAnsi="Times New Roman" w:cs="Times New Roman"/>
                <w:b/>
                <w:bCs/>
                <w:sz w:val="24"/>
                <w:szCs w:val="24"/>
                <w:lang w:eastAsia="ru-RU"/>
              </w:rPr>
            </w:pPr>
          </w:p>
          <w:p w:rsidR="000443E1" w:rsidRPr="00850F73" w:rsidRDefault="000443E1" w:rsidP="00BE40E3">
            <w:pPr>
              <w:spacing w:after="0" w:line="240" w:lineRule="auto"/>
              <w:rPr>
                <w:rFonts w:ascii="Times New Roman" w:hAnsi="Times New Roman" w:cs="Times New Roman"/>
                <w:b/>
                <w:bCs/>
                <w:sz w:val="24"/>
                <w:szCs w:val="24"/>
                <w:lang w:eastAsia="ru-RU"/>
              </w:rPr>
            </w:pPr>
          </w:p>
          <w:p w:rsidR="000443E1" w:rsidRPr="00850F73" w:rsidRDefault="000443E1" w:rsidP="00BE40E3">
            <w:pPr>
              <w:spacing w:after="0" w:line="240" w:lineRule="auto"/>
              <w:rPr>
                <w:rFonts w:ascii="Times New Roman" w:hAnsi="Times New Roman" w:cs="Times New Roman"/>
                <w:b/>
                <w:bCs/>
                <w:sz w:val="24"/>
                <w:szCs w:val="24"/>
                <w:lang w:eastAsia="ru-RU"/>
              </w:rPr>
            </w:pPr>
            <w:r w:rsidRPr="00850F73">
              <w:rPr>
                <w:rFonts w:ascii="Times New Roman" w:hAnsi="Times New Roman" w:cs="Times New Roman"/>
                <w:b/>
                <w:bCs/>
                <w:sz w:val="24"/>
                <w:szCs w:val="24"/>
                <w:lang w:eastAsia="ru-RU"/>
              </w:rPr>
              <w:t>Подписи сторон</w:t>
            </w:r>
          </w:p>
          <w:p w:rsidR="000443E1" w:rsidRPr="00850F73" w:rsidRDefault="000443E1" w:rsidP="00BE40E3">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850F73">
              <w:trPr>
                <w:cantSplit/>
                <w:trHeight w:val="225"/>
              </w:trPr>
              <w:tc>
                <w:tcPr>
                  <w:tcW w:w="5130" w:type="dxa"/>
                  <w:tcBorders>
                    <w:left w:val="nil"/>
                    <w:right w:val="nil"/>
                  </w:tcBorders>
                </w:tcPr>
                <w:p w:rsidR="000443E1" w:rsidRPr="00850F73" w:rsidRDefault="000443E1" w:rsidP="00BE40E3">
                  <w:pPr>
                    <w:spacing w:after="0" w:line="240" w:lineRule="auto"/>
                    <w:jc w:val="both"/>
                    <w:rPr>
                      <w:rFonts w:ascii="Times New Roman" w:hAnsi="Times New Roman" w:cs="Times New Roman"/>
                      <w:b/>
                      <w:bCs/>
                      <w:sz w:val="24"/>
                      <w:szCs w:val="24"/>
                      <w:lang w:eastAsia="ru-RU"/>
                    </w:rPr>
                  </w:pPr>
                  <w:r w:rsidRPr="00850F73">
                    <w:rPr>
                      <w:rFonts w:ascii="Times New Roman" w:hAnsi="Times New Roman" w:cs="Times New Roman"/>
                      <w:b/>
                      <w:bCs/>
                      <w:sz w:val="24"/>
                      <w:szCs w:val="24"/>
                      <w:lang w:eastAsia="ru-RU"/>
                    </w:rPr>
                    <w:t>Исполнитель</w:t>
                  </w:r>
                </w:p>
                <w:p w:rsidR="000443E1" w:rsidRPr="00850F73" w:rsidRDefault="000443E1" w:rsidP="00BE40E3">
                  <w:pPr>
                    <w:spacing w:after="0" w:line="240" w:lineRule="auto"/>
                    <w:jc w:val="both"/>
                    <w:rPr>
                      <w:rFonts w:ascii="Times New Roman" w:hAnsi="Times New Roman" w:cs="Times New Roman"/>
                      <w:b/>
                      <w:bCs/>
                      <w:sz w:val="24"/>
                      <w:szCs w:val="24"/>
                      <w:lang w:eastAsia="ru-RU"/>
                    </w:rPr>
                  </w:pPr>
                </w:p>
                <w:p w:rsidR="000443E1" w:rsidRPr="00850F73" w:rsidRDefault="000443E1" w:rsidP="00BE40E3">
                  <w:pPr>
                    <w:spacing w:after="0" w:line="240" w:lineRule="auto"/>
                    <w:jc w:val="both"/>
                    <w:rPr>
                      <w:rFonts w:ascii="Times New Roman" w:hAnsi="Times New Roman" w:cs="Times New Roman"/>
                      <w:b/>
                      <w:bCs/>
                      <w:sz w:val="24"/>
                      <w:szCs w:val="24"/>
                      <w:lang w:eastAsia="ru-RU"/>
                    </w:rPr>
                  </w:pPr>
                </w:p>
              </w:tc>
            </w:tr>
          </w:tbl>
          <w:p w:rsidR="000443E1" w:rsidRPr="00850F73" w:rsidRDefault="000443E1" w:rsidP="00BE40E3">
            <w:pPr>
              <w:spacing w:after="0" w:line="240" w:lineRule="auto"/>
              <w:jc w:val="both"/>
              <w:rPr>
                <w:rFonts w:ascii="Times New Roman" w:hAnsi="Times New Roman" w:cs="Times New Roman"/>
                <w:b/>
                <w:bCs/>
                <w:sz w:val="24"/>
                <w:szCs w:val="24"/>
                <w:lang w:eastAsia="ru-RU"/>
              </w:rPr>
            </w:pPr>
          </w:p>
        </w:tc>
      </w:tr>
    </w:tbl>
    <w:p w:rsidR="00B52A1A" w:rsidRPr="00850F73" w:rsidRDefault="00B52A1A" w:rsidP="00B52A1A">
      <w:pPr>
        <w:rPr>
          <w:rFonts w:ascii="Times New Roman" w:hAnsi="Times New Roman" w:cs="Times New Roman"/>
        </w:rPr>
      </w:pPr>
      <w:r w:rsidRPr="00850F73">
        <w:rPr>
          <w:rFonts w:ascii="Times New Roman" w:hAnsi="Times New Roman" w:cs="Times New Roman"/>
        </w:rPr>
        <w:t xml:space="preserve"> Генеральный директор</w:t>
      </w:r>
    </w:p>
    <w:p w:rsidR="00B52A1A" w:rsidRPr="00850F73" w:rsidRDefault="00B52A1A" w:rsidP="00B52A1A">
      <w:pPr>
        <w:rPr>
          <w:rFonts w:ascii="Times New Roman" w:hAnsi="Times New Roman" w:cs="Times New Roman"/>
        </w:rPr>
      </w:pPr>
    </w:p>
    <w:p w:rsidR="00B52A1A" w:rsidRDefault="00B52A1A" w:rsidP="00B52A1A">
      <w:r w:rsidRPr="00850F73">
        <w:rPr>
          <w:rFonts w:ascii="Times New Roman" w:hAnsi="Times New Roman" w:cs="Times New Roman"/>
        </w:rPr>
        <w:t xml:space="preserve">___________ </w:t>
      </w:r>
      <w:proofErr w:type="spellStart"/>
      <w:r w:rsidRPr="00850F73">
        <w:rPr>
          <w:rFonts w:ascii="Times New Roman" w:hAnsi="Times New Roman" w:cs="Times New Roman"/>
        </w:rPr>
        <w:t>М.Г.Долгоаршинных</w:t>
      </w:r>
      <w:proofErr w:type="spellEnd"/>
      <w:r w:rsidR="00F04A71">
        <w:tab/>
      </w:r>
      <w:r w:rsidR="00F04A71">
        <w:tab/>
      </w:r>
      <w:r w:rsidR="00F04A71">
        <w:tab/>
      </w:r>
      <w:r w:rsidR="00F04A71">
        <w:tab/>
        <w:t xml:space="preserve"> _________________________</w:t>
      </w:r>
    </w:p>
    <w:p w:rsidR="00B52A1A" w:rsidRDefault="00B52A1A" w:rsidP="00B52A1A">
      <w:r>
        <w:t>м. п.</w:t>
      </w:r>
    </w:p>
    <w:p w:rsidR="000A651D" w:rsidRDefault="00B52A1A" w:rsidP="00B52A1A">
      <w:r>
        <w:t xml:space="preserve">                                                               </w:t>
      </w:r>
      <w:r w:rsidR="000443E1">
        <w:t xml:space="preserve">                                                               </w:t>
      </w:r>
    </w:p>
    <w:p w:rsidR="000A651D" w:rsidRDefault="000A651D" w:rsidP="000A651D"/>
    <w:p w:rsidR="000443E1" w:rsidRDefault="000A651D" w:rsidP="000A651D">
      <w:pPr>
        <w:tabs>
          <w:tab w:val="left" w:pos="8595"/>
        </w:tabs>
      </w:pPr>
      <w:r>
        <w:tab/>
      </w:r>
    </w:p>
    <w:p w:rsidR="000A651D" w:rsidRDefault="000A651D" w:rsidP="000A651D">
      <w:pPr>
        <w:tabs>
          <w:tab w:val="left" w:pos="8595"/>
        </w:tabs>
      </w:pPr>
    </w:p>
    <w:p w:rsidR="000A651D" w:rsidRDefault="000A651D" w:rsidP="000A651D">
      <w:pPr>
        <w:tabs>
          <w:tab w:val="left" w:pos="8595"/>
        </w:tabs>
      </w:pPr>
    </w:p>
    <w:p w:rsidR="000A651D" w:rsidRDefault="000A651D" w:rsidP="000A651D">
      <w:pPr>
        <w:tabs>
          <w:tab w:val="left" w:pos="8595"/>
        </w:tabs>
      </w:pPr>
    </w:p>
    <w:p w:rsidR="00F04A71" w:rsidRDefault="00F04A71" w:rsidP="000A651D">
      <w:pPr>
        <w:tabs>
          <w:tab w:val="left" w:pos="8595"/>
        </w:tabs>
      </w:pPr>
    </w:p>
    <w:p w:rsidR="00F04A71" w:rsidRDefault="00F04A71" w:rsidP="000A651D">
      <w:pPr>
        <w:tabs>
          <w:tab w:val="left" w:pos="8595"/>
        </w:tabs>
      </w:pPr>
    </w:p>
    <w:p w:rsidR="00F04A71" w:rsidRDefault="00F04A71" w:rsidP="000A651D">
      <w:pPr>
        <w:tabs>
          <w:tab w:val="left" w:pos="8595"/>
        </w:tabs>
      </w:pPr>
    </w:p>
    <w:p w:rsidR="00F04A71" w:rsidRDefault="00F04A71" w:rsidP="000A651D">
      <w:pPr>
        <w:tabs>
          <w:tab w:val="left" w:pos="8595"/>
        </w:tabs>
      </w:pPr>
    </w:p>
    <w:p w:rsidR="00A71537" w:rsidRDefault="00A71537" w:rsidP="000A651D">
      <w:pPr>
        <w:tabs>
          <w:tab w:val="left" w:pos="8595"/>
        </w:tabs>
      </w:pPr>
    </w:p>
    <w:p w:rsidR="00A71537" w:rsidRDefault="00A71537" w:rsidP="000A651D">
      <w:pPr>
        <w:tabs>
          <w:tab w:val="left" w:pos="8595"/>
        </w:tabs>
      </w:pPr>
    </w:p>
    <w:p w:rsidR="00A71537" w:rsidRDefault="00A71537" w:rsidP="000A651D">
      <w:pPr>
        <w:tabs>
          <w:tab w:val="left" w:pos="8595"/>
        </w:tabs>
      </w:pPr>
    </w:p>
    <w:p w:rsidR="00A71537" w:rsidRDefault="00A71537" w:rsidP="000A651D">
      <w:pPr>
        <w:tabs>
          <w:tab w:val="left" w:pos="8595"/>
        </w:tabs>
      </w:pPr>
    </w:p>
    <w:p w:rsidR="00A71537" w:rsidRDefault="00A71537" w:rsidP="000A651D">
      <w:pPr>
        <w:tabs>
          <w:tab w:val="left" w:pos="8595"/>
        </w:tabs>
      </w:pPr>
    </w:p>
    <w:p w:rsidR="00A71537" w:rsidRDefault="00A71537" w:rsidP="000A651D">
      <w:pPr>
        <w:tabs>
          <w:tab w:val="left" w:pos="8595"/>
        </w:tabs>
      </w:pPr>
    </w:p>
    <w:p w:rsidR="00A71537" w:rsidRDefault="00A71537" w:rsidP="000A651D">
      <w:pPr>
        <w:tabs>
          <w:tab w:val="left" w:pos="8595"/>
        </w:tabs>
      </w:pPr>
    </w:p>
    <w:p w:rsidR="00A71537" w:rsidRDefault="00A71537" w:rsidP="000A651D">
      <w:pPr>
        <w:tabs>
          <w:tab w:val="left" w:pos="8595"/>
        </w:tabs>
      </w:pPr>
    </w:p>
    <w:p w:rsidR="000A651D" w:rsidRPr="000A651D" w:rsidRDefault="000A651D" w:rsidP="000A651D">
      <w:pPr>
        <w:spacing w:before="40" w:after="40" w:line="240" w:lineRule="auto"/>
        <w:jc w:val="right"/>
        <w:rPr>
          <w:rFonts w:ascii="Arial" w:eastAsia="Times New Roman" w:hAnsi="Arial" w:cs="Arial"/>
          <w:b/>
          <w:sz w:val="20"/>
          <w:szCs w:val="20"/>
          <w:lang w:eastAsia="ru-RU"/>
        </w:rPr>
      </w:pPr>
      <w:r>
        <w:rPr>
          <w:rFonts w:ascii="Arial" w:eastAsia="Times New Roman" w:hAnsi="Arial" w:cs="Arial"/>
          <w:b/>
          <w:sz w:val="20"/>
          <w:szCs w:val="24"/>
          <w:lang w:eastAsia="ru-RU"/>
        </w:rPr>
        <w:t>Приложение № 4</w:t>
      </w:r>
    </w:p>
    <w:p w:rsidR="00A71537" w:rsidRPr="00A71537" w:rsidRDefault="00A71537" w:rsidP="00A71537">
      <w:pPr>
        <w:spacing w:before="40" w:after="40" w:line="240" w:lineRule="auto"/>
        <w:jc w:val="right"/>
        <w:rPr>
          <w:rFonts w:ascii="Arial" w:eastAsia="Times New Roman" w:hAnsi="Arial" w:cs="Arial"/>
          <w:sz w:val="20"/>
          <w:szCs w:val="24"/>
          <w:lang w:eastAsia="ru-RU"/>
        </w:rPr>
      </w:pPr>
      <w:r w:rsidRPr="00A71537">
        <w:rPr>
          <w:rFonts w:ascii="Arial" w:eastAsia="Times New Roman" w:hAnsi="Arial" w:cs="Arial"/>
          <w:sz w:val="20"/>
          <w:szCs w:val="24"/>
          <w:lang w:eastAsia="ru-RU"/>
        </w:rPr>
        <w:t>к Договору</w:t>
      </w:r>
    </w:p>
    <w:p w:rsidR="00A71537" w:rsidRPr="00A71537" w:rsidRDefault="00A71537" w:rsidP="00A71537">
      <w:pPr>
        <w:spacing w:before="40" w:after="40" w:line="240" w:lineRule="auto"/>
        <w:jc w:val="right"/>
        <w:rPr>
          <w:rFonts w:ascii="Arial" w:eastAsia="Times New Roman" w:hAnsi="Arial" w:cs="Arial"/>
          <w:sz w:val="20"/>
          <w:szCs w:val="24"/>
          <w:lang w:eastAsia="ru-RU"/>
        </w:rPr>
      </w:pPr>
      <w:r w:rsidRPr="00A71537">
        <w:rPr>
          <w:rFonts w:ascii="Arial" w:eastAsia="Times New Roman" w:hAnsi="Arial" w:cs="Arial"/>
          <w:sz w:val="20"/>
          <w:szCs w:val="24"/>
          <w:lang w:eastAsia="ru-RU"/>
        </w:rPr>
        <w:t xml:space="preserve">на оказание услуг </w:t>
      </w:r>
    </w:p>
    <w:p w:rsidR="000A651D" w:rsidRPr="000A651D" w:rsidRDefault="00A71537" w:rsidP="00A71537">
      <w:pPr>
        <w:spacing w:before="40" w:after="40" w:line="240" w:lineRule="auto"/>
        <w:jc w:val="right"/>
        <w:rPr>
          <w:rFonts w:ascii="Arial" w:eastAsia="Times New Roman" w:hAnsi="Arial" w:cs="Arial"/>
          <w:sz w:val="20"/>
          <w:szCs w:val="24"/>
          <w:lang w:eastAsia="ru-RU"/>
        </w:rPr>
      </w:pPr>
      <w:r w:rsidRPr="00A71537">
        <w:rPr>
          <w:rFonts w:ascii="Arial" w:eastAsia="Times New Roman" w:hAnsi="Arial" w:cs="Arial"/>
          <w:sz w:val="20"/>
          <w:szCs w:val="24"/>
          <w:lang w:eastAsia="ru-RU"/>
        </w:rPr>
        <w:t>№ __ от _______</w:t>
      </w:r>
    </w:p>
    <w:p w:rsidR="000A651D" w:rsidRPr="000A651D" w:rsidRDefault="000A651D" w:rsidP="000A651D">
      <w:pPr>
        <w:spacing w:before="40" w:after="40" w:line="240" w:lineRule="auto"/>
        <w:jc w:val="center"/>
        <w:rPr>
          <w:rFonts w:ascii="Arial" w:eastAsia="Times New Roman" w:hAnsi="Arial" w:cs="Arial"/>
          <w:b/>
          <w:sz w:val="20"/>
          <w:szCs w:val="24"/>
          <w:lang w:eastAsia="ru-RU"/>
        </w:rPr>
      </w:pPr>
      <w:r w:rsidRPr="000A651D">
        <w:rPr>
          <w:rFonts w:ascii="Arial" w:eastAsia="Times New Roman" w:hAnsi="Arial" w:cs="Arial"/>
          <w:b/>
          <w:sz w:val="20"/>
          <w:szCs w:val="24"/>
          <w:lang w:eastAsia="ru-RU"/>
        </w:rPr>
        <w:t>АНТИКОРРУПЦИОННАЯ ОГОВОРКА</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Статья 1.</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Статья 2.</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Статья 3.</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 xml:space="preserve">В течение срока действия Договора ПАО «Башинформсвязь» имеет </w:t>
      </w:r>
      <w:proofErr w:type="gramStart"/>
      <w:r w:rsidRPr="000A651D">
        <w:rPr>
          <w:rFonts w:ascii="Arial" w:eastAsia="Times New Roman" w:hAnsi="Arial" w:cs="Arial"/>
          <w:sz w:val="20"/>
          <w:szCs w:val="24"/>
          <w:lang w:eastAsia="ru-RU"/>
        </w:rPr>
        <w:t>право</w:t>
      </w:r>
      <w:proofErr w:type="gramEnd"/>
      <w:r w:rsidRPr="000A651D">
        <w:rPr>
          <w:rFonts w:ascii="Arial" w:eastAsia="Times New Roman" w:hAnsi="Arial" w:cs="Arial"/>
          <w:sz w:val="20"/>
          <w:szCs w:val="24"/>
          <w:lang w:eastAsia="ru-RU"/>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b/>
          <w:sz w:val="20"/>
          <w:szCs w:val="24"/>
          <w:lang w:eastAsia="ru-RU"/>
        </w:rPr>
        <w:t xml:space="preserve">От лица </w:t>
      </w:r>
      <w:r w:rsidR="005D4506">
        <w:rPr>
          <w:rFonts w:ascii="Arial" w:eastAsia="Times New Roman" w:hAnsi="Arial" w:cs="Arial"/>
          <w:b/>
          <w:sz w:val="20"/>
          <w:szCs w:val="24"/>
          <w:lang w:eastAsia="ru-RU"/>
        </w:rPr>
        <w:t>Заказчика</w:t>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005D4506">
        <w:rPr>
          <w:rFonts w:ascii="Arial" w:eastAsia="Times New Roman" w:hAnsi="Arial" w:cs="Arial"/>
          <w:b/>
          <w:sz w:val="20"/>
          <w:szCs w:val="24"/>
          <w:lang w:eastAsia="ru-RU"/>
        </w:rPr>
        <w:tab/>
      </w:r>
      <w:r w:rsidR="005D4506">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t xml:space="preserve">От лица </w:t>
      </w:r>
      <w:r w:rsidR="005D4506">
        <w:rPr>
          <w:rFonts w:ascii="Arial" w:eastAsia="Times New Roman" w:hAnsi="Arial" w:cs="Arial"/>
          <w:b/>
          <w:sz w:val="20"/>
          <w:szCs w:val="24"/>
          <w:lang w:eastAsia="ru-RU"/>
        </w:rPr>
        <w:t>Исполнителя</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5D4506" w:rsidP="000A651D">
      <w:pPr>
        <w:spacing w:before="40" w:after="40" w:line="240" w:lineRule="auto"/>
        <w:jc w:val="both"/>
        <w:rPr>
          <w:rFonts w:ascii="Arial" w:eastAsia="Times New Roman" w:hAnsi="Arial" w:cs="Arial"/>
          <w:sz w:val="20"/>
          <w:szCs w:val="24"/>
          <w:lang w:eastAsia="ru-RU"/>
        </w:rPr>
      </w:pPr>
      <w:r>
        <w:rPr>
          <w:rFonts w:ascii="Arial" w:eastAsia="Times New Roman" w:hAnsi="Arial" w:cs="Arial"/>
          <w:sz w:val="20"/>
          <w:szCs w:val="24"/>
          <w:lang w:eastAsia="ru-RU"/>
        </w:rPr>
        <w:t>____________/____________/</w:t>
      </w:r>
      <w:r>
        <w:rPr>
          <w:rFonts w:ascii="Arial" w:eastAsia="Times New Roman" w:hAnsi="Arial" w:cs="Arial"/>
          <w:sz w:val="20"/>
          <w:szCs w:val="24"/>
          <w:lang w:eastAsia="ru-RU"/>
        </w:rPr>
        <w:tab/>
      </w:r>
      <w:r>
        <w:rPr>
          <w:rFonts w:ascii="Arial" w:eastAsia="Times New Roman" w:hAnsi="Arial" w:cs="Arial"/>
          <w:sz w:val="20"/>
          <w:szCs w:val="24"/>
          <w:lang w:eastAsia="ru-RU"/>
        </w:rPr>
        <w:tab/>
      </w:r>
      <w:r>
        <w:rPr>
          <w:rFonts w:ascii="Arial" w:eastAsia="Times New Roman" w:hAnsi="Arial" w:cs="Arial"/>
          <w:sz w:val="20"/>
          <w:szCs w:val="24"/>
          <w:lang w:eastAsia="ru-RU"/>
        </w:rPr>
        <w:tab/>
      </w:r>
      <w:r>
        <w:rPr>
          <w:rFonts w:ascii="Arial" w:eastAsia="Times New Roman" w:hAnsi="Arial" w:cs="Arial"/>
          <w:sz w:val="20"/>
          <w:szCs w:val="24"/>
          <w:lang w:eastAsia="ru-RU"/>
        </w:rPr>
        <w:tab/>
      </w:r>
      <w:r>
        <w:rPr>
          <w:rFonts w:ascii="Arial" w:eastAsia="Times New Roman" w:hAnsi="Arial" w:cs="Arial"/>
          <w:sz w:val="20"/>
          <w:szCs w:val="24"/>
          <w:lang w:eastAsia="ru-RU"/>
        </w:rPr>
        <w:tab/>
      </w:r>
      <w:r>
        <w:rPr>
          <w:rFonts w:ascii="Arial" w:eastAsia="Times New Roman" w:hAnsi="Arial" w:cs="Arial"/>
          <w:sz w:val="20"/>
          <w:szCs w:val="24"/>
          <w:lang w:eastAsia="ru-RU"/>
        </w:rPr>
        <w:tab/>
      </w:r>
      <w:r>
        <w:rPr>
          <w:rFonts w:ascii="Arial" w:eastAsia="Times New Roman" w:hAnsi="Arial" w:cs="Arial"/>
          <w:sz w:val="20"/>
          <w:szCs w:val="24"/>
          <w:lang w:eastAsia="ru-RU"/>
        </w:rPr>
        <w:tab/>
        <w:t>___________/___________/</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ermEnd w:id="452550969"/>
    <w:p w:rsidR="000A651D" w:rsidRPr="000A651D" w:rsidRDefault="000A651D" w:rsidP="000A651D">
      <w:pPr>
        <w:tabs>
          <w:tab w:val="left" w:pos="8595"/>
        </w:tabs>
      </w:pPr>
    </w:p>
    <w:sectPr w:rsidR="000A651D" w:rsidRPr="000A651D" w:rsidSect="00F04A71">
      <w:pgSz w:w="11906" w:h="16838"/>
      <w:pgMar w:top="737" w:right="680" w:bottom="680"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1"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7"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8A864D5"/>
    <w:multiLevelType w:val="multilevel"/>
    <w:tmpl w:val="0419001F"/>
    <w:numStyleLink w:val="111111"/>
  </w:abstractNum>
  <w:abstractNum w:abstractNumId="25"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8"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9"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7"/>
  </w:num>
  <w:num w:numId="24">
    <w:abstractNumId w:val="29"/>
  </w:num>
  <w:num w:numId="25">
    <w:abstractNumId w:val="1"/>
  </w:num>
  <w:num w:numId="26">
    <w:abstractNumId w:val="26"/>
  </w:num>
  <w:num w:numId="27">
    <w:abstractNumId w:val="12"/>
  </w:num>
  <w:num w:numId="28">
    <w:abstractNumId w:val="9"/>
  </w:num>
  <w:num w:numId="29">
    <w:abstractNumId w:val="18"/>
  </w:num>
  <w:num w:numId="30">
    <w:abstractNumId w:val="14"/>
  </w:num>
  <w:num w:numId="31">
    <w:abstractNumId w:val="10"/>
  </w:num>
  <w:num w:numId="32">
    <w:abstractNumId w:val="23"/>
  </w:num>
  <w:num w:numId="33">
    <w:abstractNumId w:val="21"/>
  </w:num>
  <w:num w:numId="34">
    <w:abstractNumId w:val="13"/>
  </w:num>
  <w:num w:numId="35">
    <w:abstractNumId w:val="11"/>
  </w:num>
  <w:num w:numId="36">
    <w:abstractNumId w:val="15"/>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5"/>
  </w:num>
  <w:num w:numId="40">
    <w:abstractNumId w:val="6"/>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readOnly" w:enforcement="0"/>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8D7"/>
    <w:rsid w:val="0000077C"/>
    <w:rsid w:val="000009FD"/>
    <w:rsid w:val="00003DB5"/>
    <w:rsid w:val="0000431A"/>
    <w:rsid w:val="0000474C"/>
    <w:rsid w:val="00005316"/>
    <w:rsid w:val="0000532B"/>
    <w:rsid w:val="00005EB4"/>
    <w:rsid w:val="00006009"/>
    <w:rsid w:val="0000644A"/>
    <w:rsid w:val="00010632"/>
    <w:rsid w:val="00011876"/>
    <w:rsid w:val="00013328"/>
    <w:rsid w:val="00013DE1"/>
    <w:rsid w:val="00013E0A"/>
    <w:rsid w:val="00014986"/>
    <w:rsid w:val="00014CB1"/>
    <w:rsid w:val="00014FB8"/>
    <w:rsid w:val="0001518A"/>
    <w:rsid w:val="00016622"/>
    <w:rsid w:val="00016F1D"/>
    <w:rsid w:val="0002019A"/>
    <w:rsid w:val="000205FF"/>
    <w:rsid w:val="00021E6C"/>
    <w:rsid w:val="0002376D"/>
    <w:rsid w:val="00023F34"/>
    <w:rsid w:val="000242C2"/>
    <w:rsid w:val="00024413"/>
    <w:rsid w:val="0002495B"/>
    <w:rsid w:val="00024B5E"/>
    <w:rsid w:val="00025386"/>
    <w:rsid w:val="00025C86"/>
    <w:rsid w:val="00025EB1"/>
    <w:rsid w:val="00030A97"/>
    <w:rsid w:val="0003146A"/>
    <w:rsid w:val="000323F4"/>
    <w:rsid w:val="00032854"/>
    <w:rsid w:val="000339D3"/>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CD7"/>
    <w:rsid w:val="0005041D"/>
    <w:rsid w:val="00050590"/>
    <w:rsid w:val="00051D91"/>
    <w:rsid w:val="00054081"/>
    <w:rsid w:val="000569F9"/>
    <w:rsid w:val="00061951"/>
    <w:rsid w:val="000619D7"/>
    <w:rsid w:val="000621E7"/>
    <w:rsid w:val="0006253D"/>
    <w:rsid w:val="00062B60"/>
    <w:rsid w:val="000633F6"/>
    <w:rsid w:val="00063C28"/>
    <w:rsid w:val="00064757"/>
    <w:rsid w:val="00064CCF"/>
    <w:rsid w:val="00064D4E"/>
    <w:rsid w:val="00064E6F"/>
    <w:rsid w:val="000658C0"/>
    <w:rsid w:val="00067280"/>
    <w:rsid w:val="00067500"/>
    <w:rsid w:val="00070A1D"/>
    <w:rsid w:val="00071B74"/>
    <w:rsid w:val="00075AB3"/>
    <w:rsid w:val="00075DF1"/>
    <w:rsid w:val="00080BA6"/>
    <w:rsid w:val="0008227D"/>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A1453"/>
    <w:rsid w:val="000A651D"/>
    <w:rsid w:val="000A68C7"/>
    <w:rsid w:val="000A722E"/>
    <w:rsid w:val="000A7248"/>
    <w:rsid w:val="000A7301"/>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F8E"/>
    <w:rsid w:val="000E19E2"/>
    <w:rsid w:val="000E2CF6"/>
    <w:rsid w:val="000E3F16"/>
    <w:rsid w:val="000E4BB7"/>
    <w:rsid w:val="000E6E54"/>
    <w:rsid w:val="000E7101"/>
    <w:rsid w:val="000F2DAD"/>
    <w:rsid w:val="000F3584"/>
    <w:rsid w:val="000F3D56"/>
    <w:rsid w:val="000F61D6"/>
    <w:rsid w:val="000F75AE"/>
    <w:rsid w:val="00100807"/>
    <w:rsid w:val="00103686"/>
    <w:rsid w:val="00103E0F"/>
    <w:rsid w:val="001051E6"/>
    <w:rsid w:val="00107544"/>
    <w:rsid w:val="00107890"/>
    <w:rsid w:val="00110B94"/>
    <w:rsid w:val="00112773"/>
    <w:rsid w:val="0011353A"/>
    <w:rsid w:val="001158FE"/>
    <w:rsid w:val="001167B6"/>
    <w:rsid w:val="00117BC2"/>
    <w:rsid w:val="00120637"/>
    <w:rsid w:val="00126390"/>
    <w:rsid w:val="00127622"/>
    <w:rsid w:val="0013021D"/>
    <w:rsid w:val="0013123B"/>
    <w:rsid w:val="00133950"/>
    <w:rsid w:val="00134DF2"/>
    <w:rsid w:val="001365B6"/>
    <w:rsid w:val="00136ED2"/>
    <w:rsid w:val="00137429"/>
    <w:rsid w:val="00137C34"/>
    <w:rsid w:val="00141160"/>
    <w:rsid w:val="0014213C"/>
    <w:rsid w:val="00142CE5"/>
    <w:rsid w:val="00143AA2"/>
    <w:rsid w:val="00143BD7"/>
    <w:rsid w:val="0014504D"/>
    <w:rsid w:val="00150E1C"/>
    <w:rsid w:val="0015272A"/>
    <w:rsid w:val="0015393F"/>
    <w:rsid w:val="001544F7"/>
    <w:rsid w:val="00155690"/>
    <w:rsid w:val="001607D5"/>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90CB6"/>
    <w:rsid w:val="0019181A"/>
    <w:rsid w:val="001923E8"/>
    <w:rsid w:val="00194043"/>
    <w:rsid w:val="00194328"/>
    <w:rsid w:val="0019507E"/>
    <w:rsid w:val="001951D0"/>
    <w:rsid w:val="00195497"/>
    <w:rsid w:val="0019734B"/>
    <w:rsid w:val="0019776F"/>
    <w:rsid w:val="001A0BF7"/>
    <w:rsid w:val="001A1231"/>
    <w:rsid w:val="001A2A86"/>
    <w:rsid w:val="001A3B6D"/>
    <w:rsid w:val="001A4385"/>
    <w:rsid w:val="001A4748"/>
    <w:rsid w:val="001A4BB2"/>
    <w:rsid w:val="001A591E"/>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5EAA"/>
    <w:rsid w:val="001C68B7"/>
    <w:rsid w:val="001C73FE"/>
    <w:rsid w:val="001D0310"/>
    <w:rsid w:val="001D0F47"/>
    <w:rsid w:val="001D1482"/>
    <w:rsid w:val="001D2AC3"/>
    <w:rsid w:val="001D307A"/>
    <w:rsid w:val="001D3935"/>
    <w:rsid w:val="001D3CFD"/>
    <w:rsid w:val="001D3E3B"/>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D25"/>
    <w:rsid w:val="002202EB"/>
    <w:rsid w:val="002207A4"/>
    <w:rsid w:val="002209F7"/>
    <w:rsid w:val="0022375B"/>
    <w:rsid w:val="00224A13"/>
    <w:rsid w:val="00225B86"/>
    <w:rsid w:val="00225E97"/>
    <w:rsid w:val="00226B1F"/>
    <w:rsid w:val="002278BD"/>
    <w:rsid w:val="0023211C"/>
    <w:rsid w:val="0023216B"/>
    <w:rsid w:val="00232283"/>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64B"/>
    <w:rsid w:val="00273CC1"/>
    <w:rsid w:val="002759F0"/>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5AD0"/>
    <w:rsid w:val="002A10B8"/>
    <w:rsid w:val="002A4462"/>
    <w:rsid w:val="002A5352"/>
    <w:rsid w:val="002A70E6"/>
    <w:rsid w:val="002B0D13"/>
    <w:rsid w:val="002B1666"/>
    <w:rsid w:val="002B2733"/>
    <w:rsid w:val="002C025E"/>
    <w:rsid w:val="002C0A31"/>
    <w:rsid w:val="002C125B"/>
    <w:rsid w:val="002C1F94"/>
    <w:rsid w:val="002C39F9"/>
    <w:rsid w:val="002C4F41"/>
    <w:rsid w:val="002C54CB"/>
    <w:rsid w:val="002C6577"/>
    <w:rsid w:val="002D019C"/>
    <w:rsid w:val="002D01A1"/>
    <w:rsid w:val="002D0224"/>
    <w:rsid w:val="002D159B"/>
    <w:rsid w:val="002D189D"/>
    <w:rsid w:val="002D350F"/>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C23"/>
    <w:rsid w:val="002F71A2"/>
    <w:rsid w:val="00302F03"/>
    <w:rsid w:val="003043DF"/>
    <w:rsid w:val="003044DD"/>
    <w:rsid w:val="0030454C"/>
    <w:rsid w:val="00305986"/>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A7"/>
    <w:rsid w:val="003252BA"/>
    <w:rsid w:val="003270D1"/>
    <w:rsid w:val="0032768E"/>
    <w:rsid w:val="003278A9"/>
    <w:rsid w:val="00334374"/>
    <w:rsid w:val="003343EE"/>
    <w:rsid w:val="003346A6"/>
    <w:rsid w:val="00337C86"/>
    <w:rsid w:val="00340079"/>
    <w:rsid w:val="00340B02"/>
    <w:rsid w:val="003422D0"/>
    <w:rsid w:val="003426BE"/>
    <w:rsid w:val="003429F9"/>
    <w:rsid w:val="00343E1D"/>
    <w:rsid w:val="00343FF2"/>
    <w:rsid w:val="00344D49"/>
    <w:rsid w:val="00344FBF"/>
    <w:rsid w:val="003464DF"/>
    <w:rsid w:val="00346A51"/>
    <w:rsid w:val="00346D82"/>
    <w:rsid w:val="003474AF"/>
    <w:rsid w:val="003532B4"/>
    <w:rsid w:val="00353567"/>
    <w:rsid w:val="00356CA0"/>
    <w:rsid w:val="00357954"/>
    <w:rsid w:val="003579DB"/>
    <w:rsid w:val="00357C6E"/>
    <w:rsid w:val="0036138D"/>
    <w:rsid w:val="00361536"/>
    <w:rsid w:val="003621E7"/>
    <w:rsid w:val="003623B9"/>
    <w:rsid w:val="00366FF7"/>
    <w:rsid w:val="0037152D"/>
    <w:rsid w:val="00372142"/>
    <w:rsid w:val="0037500C"/>
    <w:rsid w:val="00376CCB"/>
    <w:rsid w:val="003802E9"/>
    <w:rsid w:val="00382AB9"/>
    <w:rsid w:val="00382D1D"/>
    <w:rsid w:val="00387C3F"/>
    <w:rsid w:val="003910B6"/>
    <w:rsid w:val="00391725"/>
    <w:rsid w:val="00392111"/>
    <w:rsid w:val="003926D3"/>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76C6"/>
    <w:rsid w:val="003A7B98"/>
    <w:rsid w:val="003B0E19"/>
    <w:rsid w:val="003B129F"/>
    <w:rsid w:val="003B13EC"/>
    <w:rsid w:val="003B1E20"/>
    <w:rsid w:val="003B2704"/>
    <w:rsid w:val="003B455D"/>
    <w:rsid w:val="003B637F"/>
    <w:rsid w:val="003B65C6"/>
    <w:rsid w:val="003C17DE"/>
    <w:rsid w:val="003C19A0"/>
    <w:rsid w:val="003C1F76"/>
    <w:rsid w:val="003C6711"/>
    <w:rsid w:val="003C74F4"/>
    <w:rsid w:val="003C7BB2"/>
    <w:rsid w:val="003D02B1"/>
    <w:rsid w:val="003D0490"/>
    <w:rsid w:val="003D0A61"/>
    <w:rsid w:val="003D222B"/>
    <w:rsid w:val="003D27B8"/>
    <w:rsid w:val="003D45FC"/>
    <w:rsid w:val="003D5113"/>
    <w:rsid w:val="003D52BB"/>
    <w:rsid w:val="003D657D"/>
    <w:rsid w:val="003E22F7"/>
    <w:rsid w:val="003E5059"/>
    <w:rsid w:val="003E517F"/>
    <w:rsid w:val="003E77F6"/>
    <w:rsid w:val="003F16BF"/>
    <w:rsid w:val="003F18A0"/>
    <w:rsid w:val="003F3D5B"/>
    <w:rsid w:val="003F4C4C"/>
    <w:rsid w:val="003F59E3"/>
    <w:rsid w:val="003F5CC7"/>
    <w:rsid w:val="003F7331"/>
    <w:rsid w:val="00400395"/>
    <w:rsid w:val="00400F4A"/>
    <w:rsid w:val="004010B0"/>
    <w:rsid w:val="0040154E"/>
    <w:rsid w:val="00401B57"/>
    <w:rsid w:val="00403557"/>
    <w:rsid w:val="004049C6"/>
    <w:rsid w:val="00405A37"/>
    <w:rsid w:val="00407321"/>
    <w:rsid w:val="004079F6"/>
    <w:rsid w:val="0041086A"/>
    <w:rsid w:val="00411CF0"/>
    <w:rsid w:val="0041382C"/>
    <w:rsid w:val="00413B95"/>
    <w:rsid w:val="00415D73"/>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44EB"/>
    <w:rsid w:val="004352D5"/>
    <w:rsid w:val="00436BA4"/>
    <w:rsid w:val="00437D36"/>
    <w:rsid w:val="00440DF2"/>
    <w:rsid w:val="004410BB"/>
    <w:rsid w:val="004424F2"/>
    <w:rsid w:val="004436C6"/>
    <w:rsid w:val="00443D1C"/>
    <w:rsid w:val="0044405A"/>
    <w:rsid w:val="00444EFD"/>
    <w:rsid w:val="00446009"/>
    <w:rsid w:val="00450376"/>
    <w:rsid w:val="004508F5"/>
    <w:rsid w:val="004548E0"/>
    <w:rsid w:val="00456C75"/>
    <w:rsid w:val="00457699"/>
    <w:rsid w:val="004607D4"/>
    <w:rsid w:val="00460A75"/>
    <w:rsid w:val="00461613"/>
    <w:rsid w:val="004633B1"/>
    <w:rsid w:val="004638A8"/>
    <w:rsid w:val="00463A22"/>
    <w:rsid w:val="004640D5"/>
    <w:rsid w:val="00465B87"/>
    <w:rsid w:val="00465FAC"/>
    <w:rsid w:val="00471164"/>
    <w:rsid w:val="004711D6"/>
    <w:rsid w:val="0047215C"/>
    <w:rsid w:val="004721DA"/>
    <w:rsid w:val="0047455B"/>
    <w:rsid w:val="00475779"/>
    <w:rsid w:val="00476DDA"/>
    <w:rsid w:val="00480020"/>
    <w:rsid w:val="0048164C"/>
    <w:rsid w:val="00484786"/>
    <w:rsid w:val="0048567E"/>
    <w:rsid w:val="0049290C"/>
    <w:rsid w:val="004930EC"/>
    <w:rsid w:val="00493962"/>
    <w:rsid w:val="00493A8A"/>
    <w:rsid w:val="00493DDB"/>
    <w:rsid w:val="00494064"/>
    <w:rsid w:val="00496521"/>
    <w:rsid w:val="00497035"/>
    <w:rsid w:val="004A0B95"/>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F1"/>
    <w:rsid w:val="004C3983"/>
    <w:rsid w:val="004C4AD4"/>
    <w:rsid w:val="004C664E"/>
    <w:rsid w:val="004C6C33"/>
    <w:rsid w:val="004C6D85"/>
    <w:rsid w:val="004C7092"/>
    <w:rsid w:val="004C7347"/>
    <w:rsid w:val="004D1982"/>
    <w:rsid w:val="004D3204"/>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EB"/>
    <w:rsid w:val="004F1C46"/>
    <w:rsid w:val="004F4842"/>
    <w:rsid w:val="004F4CE9"/>
    <w:rsid w:val="004F562C"/>
    <w:rsid w:val="004F6C0D"/>
    <w:rsid w:val="004F766B"/>
    <w:rsid w:val="005006EB"/>
    <w:rsid w:val="00501980"/>
    <w:rsid w:val="005022CA"/>
    <w:rsid w:val="005032E2"/>
    <w:rsid w:val="00503BB3"/>
    <w:rsid w:val="00504395"/>
    <w:rsid w:val="00505360"/>
    <w:rsid w:val="0050673D"/>
    <w:rsid w:val="00507510"/>
    <w:rsid w:val="005077D1"/>
    <w:rsid w:val="00510A03"/>
    <w:rsid w:val="00511EC5"/>
    <w:rsid w:val="0051503A"/>
    <w:rsid w:val="005158D6"/>
    <w:rsid w:val="00516038"/>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491"/>
    <w:rsid w:val="005577B4"/>
    <w:rsid w:val="00560B3A"/>
    <w:rsid w:val="00560DBF"/>
    <w:rsid w:val="00562089"/>
    <w:rsid w:val="00564222"/>
    <w:rsid w:val="005649ED"/>
    <w:rsid w:val="00565E23"/>
    <w:rsid w:val="00565F4A"/>
    <w:rsid w:val="00566497"/>
    <w:rsid w:val="00567FB5"/>
    <w:rsid w:val="00570811"/>
    <w:rsid w:val="0057187E"/>
    <w:rsid w:val="005734F2"/>
    <w:rsid w:val="00574F40"/>
    <w:rsid w:val="00580C8B"/>
    <w:rsid w:val="00582A97"/>
    <w:rsid w:val="00585D98"/>
    <w:rsid w:val="005861DA"/>
    <w:rsid w:val="005864AA"/>
    <w:rsid w:val="00586F60"/>
    <w:rsid w:val="0058711A"/>
    <w:rsid w:val="0059049A"/>
    <w:rsid w:val="00590B86"/>
    <w:rsid w:val="00593D94"/>
    <w:rsid w:val="005942D8"/>
    <w:rsid w:val="00594EDE"/>
    <w:rsid w:val="00594F12"/>
    <w:rsid w:val="00594FF6"/>
    <w:rsid w:val="00595668"/>
    <w:rsid w:val="005967A1"/>
    <w:rsid w:val="00597936"/>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4506"/>
    <w:rsid w:val="005D52E6"/>
    <w:rsid w:val="005D5893"/>
    <w:rsid w:val="005D5CCA"/>
    <w:rsid w:val="005E0097"/>
    <w:rsid w:val="005E0F17"/>
    <w:rsid w:val="005E1B1A"/>
    <w:rsid w:val="005E2258"/>
    <w:rsid w:val="005E2FC5"/>
    <w:rsid w:val="005E32A4"/>
    <w:rsid w:val="005E3E13"/>
    <w:rsid w:val="005E4976"/>
    <w:rsid w:val="005E5000"/>
    <w:rsid w:val="005E7683"/>
    <w:rsid w:val="005F036E"/>
    <w:rsid w:val="005F03C6"/>
    <w:rsid w:val="005F1489"/>
    <w:rsid w:val="005F18EE"/>
    <w:rsid w:val="005F37B3"/>
    <w:rsid w:val="005F4A3B"/>
    <w:rsid w:val="005F5D74"/>
    <w:rsid w:val="005F67C4"/>
    <w:rsid w:val="005F6D88"/>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20AB3"/>
    <w:rsid w:val="00622C25"/>
    <w:rsid w:val="006276B3"/>
    <w:rsid w:val="00630000"/>
    <w:rsid w:val="00632323"/>
    <w:rsid w:val="00632416"/>
    <w:rsid w:val="0063451F"/>
    <w:rsid w:val="00634A67"/>
    <w:rsid w:val="0063520C"/>
    <w:rsid w:val="00635280"/>
    <w:rsid w:val="00636360"/>
    <w:rsid w:val="00640882"/>
    <w:rsid w:val="00641391"/>
    <w:rsid w:val="006423B1"/>
    <w:rsid w:val="00645848"/>
    <w:rsid w:val="00645D98"/>
    <w:rsid w:val="0064608B"/>
    <w:rsid w:val="006464D8"/>
    <w:rsid w:val="006544E8"/>
    <w:rsid w:val="0065510A"/>
    <w:rsid w:val="00655BB3"/>
    <w:rsid w:val="00656CC8"/>
    <w:rsid w:val="006612DD"/>
    <w:rsid w:val="00662BE0"/>
    <w:rsid w:val="006632B1"/>
    <w:rsid w:val="00665A1E"/>
    <w:rsid w:val="0066622C"/>
    <w:rsid w:val="0066734D"/>
    <w:rsid w:val="00667652"/>
    <w:rsid w:val="00670C33"/>
    <w:rsid w:val="00673366"/>
    <w:rsid w:val="006739A6"/>
    <w:rsid w:val="0068465B"/>
    <w:rsid w:val="00685470"/>
    <w:rsid w:val="00685F4C"/>
    <w:rsid w:val="00686EC2"/>
    <w:rsid w:val="00691313"/>
    <w:rsid w:val="0069152C"/>
    <w:rsid w:val="006919B5"/>
    <w:rsid w:val="00691C6A"/>
    <w:rsid w:val="00692E67"/>
    <w:rsid w:val="006973BD"/>
    <w:rsid w:val="006A0407"/>
    <w:rsid w:val="006A1F14"/>
    <w:rsid w:val="006A2358"/>
    <w:rsid w:val="006A251B"/>
    <w:rsid w:val="006A27F8"/>
    <w:rsid w:val="006A36D7"/>
    <w:rsid w:val="006A4CDD"/>
    <w:rsid w:val="006A537D"/>
    <w:rsid w:val="006A6718"/>
    <w:rsid w:val="006B0420"/>
    <w:rsid w:val="006B0680"/>
    <w:rsid w:val="006B4228"/>
    <w:rsid w:val="006B5724"/>
    <w:rsid w:val="006B65D9"/>
    <w:rsid w:val="006B7089"/>
    <w:rsid w:val="006C03AD"/>
    <w:rsid w:val="006C15F2"/>
    <w:rsid w:val="006C1E38"/>
    <w:rsid w:val="006C40C8"/>
    <w:rsid w:val="006C439A"/>
    <w:rsid w:val="006C5597"/>
    <w:rsid w:val="006C61B1"/>
    <w:rsid w:val="006C697E"/>
    <w:rsid w:val="006C6EE6"/>
    <w:rsid w:val="006C772F"/>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5C08"/>
    <w:rsid w:val="006F63AB"/>
    <w:rsid w:val="00700B3F"/>
    <w:rsid w:val="00702627"/>
    <w:rsid w:val="00703102"/>
    <w:rsid w:val="00704A95"/>
    <w:rsid w:val="00705682"/>
    <w:rsid w:val="007075C9"/>
    <w:rsid w:val="00710A12"/>
    <w:rsid w:val="00710B63"/>
    <w:rsid w:val="00713769"/>
    <w:rsid w:val="00713AD2"/>
    <w:rsid w:val="00714453"/>
    <w:rsid w:val="00715103"/>
    <w:rsid w:val="007155BA"/>
    <w:rsid w:val="00715D87"/>
    <w:rsid w:val="00715F97"/>
    <w:rsid w:val="007177A6"/>
    <w:rsid w:val="00721242"/>
    <w:rsid w:val="00724516"/>
    <w:rsid w:val="007306CF"/>
    <w:rsid w:val="00731F3E"/>
    <w:rsid w:val="00732597"/>
    <w:rsid w:val="00732DD8"/>
    <w:rsid w:val="00733F9E"/>
    <w:rsid w:val="00734131"/>
    <w:rsid w:val="00735F43"/>
    <w:rsid w:val="00736C9F"/>
    <w:rsid w:val="00736E5A"/>
    <w:rsid w:val="00740BBE"/>
    <w:rsid w:val="00750AAB"/>
    <w:rsid w:val="00751323"/>
    <w:rsid w:val="00751EA3"/>
    <w:rsid w:val="007533CA"/>
    <w:rsid w:val="0075391B"/>
    <w:rsid w:val="00753EA6"/>
    <w:rsid w:val="00756907"/>
    <w:rsid w:val="00761893"/>
    <w:rsid w:val="00761A50"/>
    <w:rsid w:val="00761B69"/>
    <w:rsid w:val="0076542E"/>
    <w:rsid w:val="00766598"/>
    <w:rsid w:val="0076775C"/>
    <w:rsid w:val="00770A57"/>
    <w:rsid w:val="007723CE"/>
    <w:rsid w:val="0077280B"/>
    <w:rsid w:val="00772E25"/>
    <w:rsid w:val="00774725"/>
    <w:rsid w:val="007760B2"/>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4214"/>
    <w:rsid w:val="007B43F0"/>
    <w:rsid w:val="007C0610"/>
    <w:rsid w:val="007C0900"/>
    <w:rsid w:val="007C0C2D"/>
    <w:rsid w:val="007C5219"/>
    <w:rsid w:val="007C603C"/>
    <w:rsid w:val="007D199D"/>
    <w:rsid w:val="007D1C08"/>
    <w:rsid w:val="007D51E1"/>
    <w:rsid w:val="007D63AB"/>
    <w:rsid w:val="007D689A"/>
    <w:rsid w:val="007D6E8F"/>
    <w:rsid w:val="007D709E"/>
    <w:rsid w:val="007D7208"/>
    <w:rsid w:val="007E197F"/>
    <w:rsid w:val="007E1AF0"/>
    <w:rsid w:val="007E1CF5"/>
    <w:rsid w:val="007E62B7"/>
    <w:rsid w:val="007E66FC"/>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37B9"/>
    <w:rsid w:val="00813CF6"/>
    <w:rsid w:val="00815A72"/>
    <w:rsid w:val="00816E40"/>
    <w:rsid w:val="008177AE"/>
    <w:rsid w:val="00820352"/>
    <w:rsid w:val="008204CD"/>
    <w:rsid w:val="00820E97"/>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B73"/>
    <w:rsid w:val="00846B78"/>
    <w:rsid w:val="00850D27"/>
    <w:rsid w:val="00850F73"/>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C1D"/>
    <w:rsid w:val="00862D32"/>
    <w:rsid w:val="00864181"/>
    <w:rsid w:val="00864C92"/>
    <w:rsid w:val="00864CA1"/>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6298"/>
    <w:rsid w:val="008E6DDF"/>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44E8"/>
    <w:rsid w:val="009049FF"/>
    <w:rsid w:val="0090678F"/>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A1B"/>
    <w:rsid w:val="00935B2B"/>
    <w:rsid w:val="00936814"/>
    <w:rsid w:val="00936BAF"/>
    <w:rsid w:val="009372A4"/>
    <w:rsid w:val="00937610"/>
    <w:rsid w:val="00937A61"/>
    <w:rsid w:val="0094229A"/>
    <w:rsid w:val="009425B8"/>
    <w:rsid w:val="00942FA6"/>
    <w:rsid w:val="00943E1F"/>
    <w:rsid w:val="0094718A"/>
    <w:rsid w:val="00947505"/>
    <w:rsid w:val="00947FED"/>
    <w:rsid w:val="00950FB0"/>
    <w:rsid w:val="00951033"/>
    <w:rsid w:val="00951A60"/>
    <w:rsid w:val="009538E7"/>
    <w:rsid w:val="0095517C"/>
    <w:rsid w:val="009554BC"/>
    <w:rsid w:val="00955EF5"/>
    <w:rsid w:val="00957F63"/>
    <w:rsid w:val="00960276"/>
    <w:rsid w:val="00960A93"/>
    <w:rsid w:val="00961294"/>
    <w:rsid w:val="00962C7E"/>
    <w:rsid w:val="00962F10"/>
    <w:rsid w:val="009630A4"/>
    <w:rsid w:val="0096406F"/>
    <w:rsid w:val="00964CFA"/>
    <w:rsid w:val="00966138"/>
    <w:rsid w:val="009675BE"/>
    <w:rsid w:val="0097011F"/>
    <w:rsid w:val="00970381"/>
    <w:rsid w:val="00970AE2"/>
    <w:rsid w:val="00972FD9"/>
    <w:rsid w:val="00974BBB"/>
    <w:rsid w:val="00974CCB"/>
    <w:rsid w:val="00974F6A"/>
    <w:rsid w:val="00975756"/>
    <w:rsid w:val="00976139"/>
    <w:rsid w:val="009814D6"/>
    <w:rsid w:val="00983E1B"/>
    <w:rsid w:val="009842D1"/>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6BEE"/>
    <w:rsid w:val="009C2655"/>
    <w:rsid w:val="009C2C1C"/>
    <w:rsid w:val="009C674B"/>
    <w:rsid w:val="009D023E"/>
    <w:rsid w:val="009D2584"/>
    <w:rsid w:val="009D3987"/>
    <w:rsid w:val="009D5EFB"/>
    <w:rsid w:val="009D6611"/>
    <w:rsid w:val="009E0F48"/>
    <w:rsid w:val="009E1ED7"/>
    <w:rsid w:val="009E2246"/>
    <w:rsid w:val="009E393A"/>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393"/>
    <w:rsid w:val="00A33C75"/>
    <w:rsid w:val="00A34238"/>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71537"/>
    <w:rsid w:val="00A74ABE"/>
    <w:rsid w:val="00A77323"/>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478B"/>
    <w:rsid w:val="00AB62B9"/>
    <w:rsid w:val="00AC0CCB"/>
    <w:rsid w:val="00AC12BF"/>
    <w:rsid w:val="00AC14DC"/>
    <w:rsid w:val="00AC1FBB"/>
    <w:rsid w:val="00AC224C"/>
    <w:rsid w:val="00AC3631"/>
    <w:rsid w:val="00AC5A7D"/>
    <w:rsid w:val="00AC68AA"/>
    <w:rsid w:val="00AC737E"/>
    <w:rsid w:val="00AC7400"/>
    <w:rsid w:val="00AD080A"/>
    <w:rsid w:val="00AD13A1"/>
    <w:rsid w:val="00AD17D3"/>
    <w:rsid w:val="00AD288D"/>
    <w:rsid w:val="00AD2B34"/>
    <w:rsid w:val="00AE016E"/>
    <w:rsid w:val="00AE0854"/>
    <w:rsid w:val="00AE0B29"/>
    <w:rsid w:val="00AE1361"/>
    <w:rsid w:val="00AE2D12"/>
    <w:rsid w:val="00AE3291"/>
    <w:rsid w:val="00AE57DF"/>
    <w:rsid w:val="00AE6832"/>
    <w:rsid w:val="00AE75A5"/>
    <w:rsid w:val="00AF1324"/>
    <w:rsid w:val="00AF1E38"/>
    <w:rsid w:val="00AF2869"/>
    <w:rsid w:val="00AF535A"/>
    <w:rsid w:val="00AF5EC9"/>
    <w:rsid w:val="00AF6D9E"/>
    <w:rsid w:val="00AF7439"/>
    <w:rsid w:val="00AF7A4C"/>
    <w:rsid w:val="00AF7BD5"/>
    <w:rsid w:val="00B001DD"/>
    <w:rsid w:val="00B00E68"/>
    <w:rsid w:val="00B01E1D"/>
    <w:rsid w:val="00B01EFB"/>
    <w:rsid w:val="00B02CE2"/>
    <w:rsid w:val="00B037DE"/>
    <w:rsid w:val="00B03CD3"/>
    <w:rsid w:val="00B0576A"/>
    <w:rsid w:val="00B0739E"/>
    <w:rsid w:val="00B11176"/>
    <w:rsid w:val="00B12981"/>
    <w:rsid w:val="00B138A2"/>
    <w:rsid w:val="00B15776"/>
    <w:rsid w:val="00B16A55"/>
    <w:rsid w:val="00B200B8"/>
    <w:rsid w:val="00B20B94"/>
    <w:rsid w:val="00B251F5"/>
    <w:rsid w:val="00B263C7"/>
    <w:rsid w:val="00B26F32"/>
    <w:rsid w:val="00B307BD"/>
    <w:rsid w:val="00B31810"/>
    <w:rsid w:val="00B31CCB"/>
    <w:rsid w:val="00B33621"/>
    <w:rsid w:val="00B33F1B"/>
    <w:rsid w:val="00B37DF4"/>
    <w:rsid w:val="00B430A6"/>
    <w:rsid w:val="00B44943"/>
    <w:rsid w:val="00B45537"/>
    <w:rsid w:val="00B46EDA"/>
    <w:rsid w:val="00B47F91"/>
    <w:rsid w:val="00B503DE"/>
    <w:rsid w:val="00B52A1A"/>
    <w:rsid w:val="00B52DB8"/>
    <w:rsid w:val="00B52E60"/>
    <w:rsid w:val="00B53A13"/>
    <w:rsid w:val="00B53A67"/>
    <w:rsid w:val="00B5419E"/>
    <w:rsid w:val="00B54A7E"/>
    <w:rsid w:val="00B550A2"/>
    <w:rsid w:val="00B55F67"/>
    <w:rsid w:val="00B56958"/>
    <w:rsid w:val="00B5750C"/>
    <w:rsid w:val="00B578C2"/>
    <w:rsid w:val="00B6080F"/>
    <w:rsid w:val="00B61467"/>
    <w:rsid w:val="00B61D47"/>
    <w:rsid w:val="00B621B9"/>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549B"/>
    <w:rsid w:val="00B86BFC"/>
    <w:rsid w:val="00B90565"/>
    <w:rsid w:val="00B906D4"/>
    <w:rsid w:val="00B91503"/>
    <w:rsid w:val="00B91698"/>
    <w:rsid w:val="00B91E45"/>
    <w:rsid w:val="00B92413"/>
    <w:rsid w:val="00B93B74"/>
    <w:rsid w:val="00B9474E"/>
    <w:rsid w:val="00B95E63"/>
    <w:rsid w:val="00B965A9"/>
    <w:rsid w:val="00B970D7"/>
    <w:rsid w:val="00B972C0"/>
    <w:rsid w:val="00B9783E"/>
    <w:rsid w:val="00B97F43"/>
    <w:rsid w:val="00BA105E"/>
    <w:rsid w:val="00BA2D43"/>
    <w:rsid w:val="00BA3F34"/>
    <w:rsid w:val="00BA4BD2"/>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C1693"/>
    <w:rsid w:val="00BC1E38"/>
    <w:rsid w:val="00BC3966"/>
    <w:rsid w:val="00BC5C31"/>
    <w:rsid w:val="00BC60E8"/>
    <w:rsid w:val="00BC7A51"/>
    <w:rsid w:val="00BD33B9"/>
    <w:rsid w:val="00BD4A35"/>
    <w:rsid w:val="00BD5AD7"/>
    <w:rsid w:val="00BD5F74"/>
    <w:rsid w:val="00BD785D"/>
    <w:rsid w:val="00BD7BD6"/>
    <w:rsid w:val="00BE0A6E"/>
    <w:rsid w:val="00BE40E3"/>
    <w:rsid w:val="00BE5B10"/>
    <w:rsid w:val="00BF036A"/>
    <w:rsid w:val="00BF159B"/>
    <w:rsid w:val="00BF1682"/>
    <w:rsid w:val="00BF1763"/>
    <w:rsid w:val="00BF1C62"/>
    <w:rsid w:val="00BF3CAD"/>
    <w:rsid w:val="00BF5829"/>
    <w:rsid w:val="00C0021D"/>
    <w:rsid w:val="00C002F6"/>
    <w:rsid w:val="00C0057A"/>
    <w:rsid w:val="00C01025"/>
    <w:rsid w:val="00C025FA"/>
    <w:rsid w:val="00C03EF0"/>
    <w:rsid w:val="00C04655"/>
    <w:rsid w:val="00C05A3E"/>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3622"/>
    <w:rsid w:val="00C54242"/>
    <w:rsid w:val="00C56B4A"/>
    <w:rsid w:val="00C6054D"/>
    <w:rsid w:val="00C60CC4"/>
    <w:rsid w:val="00C6476C"/>
    <w:rsid w:val="00C65A52"/>
    <w:rsid w:val="00C70D7D"/>
    <w:rsid w:val="00C70F7C"/>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CE3"/>
    <w:rsid w:val="00CB6D36"/>
    <w:rsid w:val="00CB71FB"/>
    <w:rsid w:val="00CB7625"/>
    <w:rsid w:val="00CC05B2"/>
    <w:rsid w:val="00CC0998"/>
    <w:rsid w:val="00CC11CC"/>
    <w:rsid w:val="00CC12DB"/>
    <w:rsid w:val="00CC1707"/>
    <w:rsid w:val="00CC5EED"/>
    <w:rsid w:val="00CD53B9"/>
    <w:rsid w:val="00CD5B9D"/>
    <w:rsid w:val="00CE388A"/>
    <w:rsid w:val="00CE42B2"/>
    <w:rsid w:val="00CE47C2"/>
    <w:rsid w:val="00CE4B9A"/>
    <w:rsid w:val="00CE59DA"/>
    <w:rsid w:val="00CF0E3E"/>
    <w:rsid w:val="00CF290A"/>
    <w:rsid w:val="00CF5589"/>
    <w:rsid w:val="00CF5C16"/>
    <w:rsid w:val="00CF62F9"/>
    <w:rsid w:val="00D0268F"/>
    <w:rsid w:val="00D029B1"/>
    <w:rsid w:val="00D036BF"/>
    <w:rsid w:val="00D05048"/>
    <w:rsid w:val="00D05825"/>
    <w:rsid w:val="00D05F44"/>
    <w:rsid w:val="00D070BA"/>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2D46"/>
    <w:rsid w:val="00D76793"/>
    <w:rsid w:val="00D77710"/>
    <w:rsid w:val="00D779A5"/>
    <w:rsid w:val="00D81EA3"/>
    <w:rsid w:val="00D84812"/>
    <w:rsid w:val="00D84B2E"/>
    <w:rsid w:val="00D86C44"/>
    <w:rsid w:val="00D86D4B"/>
    <w:rsid w:val="00D87841"/>
    <w:rsid w:val="00D87A5D"/>
    <w:rsid w:val="00D87EA8"/>
    <w:rsid w:val="00D932A7"/>
    <w:rsid w:val="00D96CB4"/>
    <w:rsid w:val="00DA0DB9"/>
    <w:rsid w:val="00DA1BC1"/>
    <w:rsid w:val="00DA3F52"/>
    <w:rsid w:val="00DA4449"/>
    <w:rsid w:val="00DA456A"/>
    <w:rsid w:val="00DA6A42"/>
    <w:rsid w:val="00DB34B5"/>
    <w:rsid w:val="00DB3E62"/>
    <w:rsid w:val="00DB4E30"/>
    <w:rsid w:val="00DB4FE1"/>
    <w:rsid w:val="00DB58CB"/>
    <w:rsid w:val="00DB5F7D"/>
    <w:rsid w:val="00DB6575"/>
    <w:rsid w:val="00DB69D3"/>
    <w:rsid w:val="00DB750C"/>
    <w:rsid w:val="00DB7CC3"/>
    <w:rsid w:val="00DB7F92"/>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A6B"/>
    <w:rsid w:val="00DF2C81"/>
    <w:rsid w:val="00DF32AF"/>
    <w:rsid w:val="00DF4277"/>
    <w:rsid w:val="00DF4346"/>
    <w:rsid w:val="00DF4586"/>
    <w:rsid w:val="00DF4793"/>
    <w:rsid w:val="00DF545F"/>
    <w:rsid w:val="00DF552B"/>
    <w:rsid w:val="00DF6775"/>
    <w:rsid w:val="00DF72A3"/>
    <w:rsid w:val="00DF787B"/>
    <w:rsid w:val="00E00647"/>
    <w:rsid w:val="00E0216D"/>
    <w:rsid w:val="00E0267C"/>
    <w:rsid w:val="00E03DC1"/>
    <w:rsid w:val="00E06253"/>
    <w:rsid w:val="00E064E4"/>
    <w:rsid w:val="00E076D0"/>
    <w:rsid w:val="00E10A69"/>
    <w:rsid w:val="00E13768"/>
    <w:rsid w:val="00E13BCA"/>
    <w:rsid w:val="00E13FF3"/>
    <w:rsid w:val="00E16F3A"/>
    <w:rsid w:val="00E17BB6"/>
    <w:rsid w:val="00E21E7C"/>
    <w:rsid w:val="00E21F62"/>
    <w:rsid w:val="00E22B49"/>
    <w:rsid w:val="00E23644"/>
    <w:rsid w:val="00E25914"/>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2FBD"/>
    <w:rsid w:val="00E648DD"/>
    <w:rsid w:val="00E65858"/>
    <w:rsid w:val="00E6611D"/>
    <w:rsid w:val="00E66240"/>
    <w:rsid w:val="00E711E4"/>
    <w:rsid w:val="00E7194B"/>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A42"/>
    <w:rsid w:val="00EA0BB5"/>
    <w:rsid w:val="00EA0E82"/>
    <w:rsid w:val="00EA2B0F"/>
    <w:rsid w:val="00EA329B"/>
    <w:rsid w:val="00EA32A7"/>
    <w:rsid w:val="00EA6885"/>
    <w:rsid w:val="00EB5511"/>
    <w:rsid w:val="00EB6286"/>
    <w:rsid w:val="00EB70D8"/>
    <w:rsid w:val="00EC1652"/>
    <w:rsid w:val="00EC2EBD"/>
    <w:rsid w:val="00EC2F8A"/>
    <w:rsid w:val="00EC3DB5"/>
    <w:rsid w:val="00EC41F5"/>
    <w:rsid w:val="00EC5F08"/>
    <w:rsid w:val="00EC695B"/>
    <w:rsid w:val="00EC6F7F"/>
    <w:rsid w:val="00EC7764"/>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56E8"/>
    <w:rsid w:val="00F002DE"/>
    <w:rsid w:val="00F0044A"/>
    <w:rsid w:val="00F00734"/>
    <w:rsid w:val="00F00A2B"/>
    <w:rsid w:val="00F00D3D"/>
    <w:rsid w:val="00F016CF"/>
    <w:rsid w:val="00F01F93"/>
    <w:rsid w:val="00F02F6D"/>
    <w:rsid w:val="00F03CF4"/>
    <w:rsid w:val="00F040FC"/>
    <w:rsid w:val="00F04A71"/>
    <w:rsid w:val="00F065F4"/>
    <w:rsid w:val="00F06734"/>
    <w:rsid w:val="00F0740E"/>
    <w:rsid w:val="00F1051A"/>
    <w:rsid w:val="00F10754"/>
    <w:rsid w:val="00F108D4"/>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E34"/>
    <w:rsid w:val="00F429B7"/>
    <w:rsid w:val="00F42B0C"/>
    <w:rsid w:val="00F42CD9"/>
    <w:rsid w:val="00F43740"/>
    <w:rsid w:val="00F44267"/>
    <w:rsid w:val="00F44F20"/>
    <w:rsid w:val="00F5051A"/>
    <w:rsid w:val="00F52796"/>
    <w:rsid w:val="00F552E5"/>
    <w:rsid w:val="00F55D8D"/>
    <w:rsid w:val="00F5653E"/>
    <w:rsid w:val="00F60A70"/>
    <w:rsid w:val="00F60AEF"/>
    <w:rsid w:val="00F61DDF"/>
    <w:rsid w:val="00F625B9"/>
    <w:rsid w:val="00F625EB"/>
    <w:rsid w:val="00F64017"/>
    <w:rsid w:val="00F659CE"/>
    <w:rsid w:val="00F668F4"/>
    <w:rsid w:val="00F66EF8"/>
    <w:rsid w:val="00F709C8"/>
    <w:rsid w:val="00F70F46"/>
    <w:rsid w:val="00F71377"/>
    <w:rsid w:val="00F71D3F"/>
    <w:rsid w:val="00F7242D"/>
    <w:rsid w:val="00F77502"/>
    <w:rsid w:val="00F8211B"/>
    <w:rsid w:val="00F84287"/>
    <w:rsid w:val="00F84C68"/>
    <w:rsid w:val="00F85F55"/>
    <w:rsid w:val="00F86684"/>
    <w:rsid w:val="00F86DA6"/>
    <w:rsid w:val="00F87411"/>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B35"/>
    <w:rsid w:val="00FB200C"/>
    <w:rsid w:val="00FB40DB"/>
    <w:rsid w:val="00FB6043"/>
    <w:rsid w:val="00FC0AE1"/>
    <w:rsid w:val="00FC32DA"/>
    <w:rsid w:val="00FC4E81"/>
    <w:rsid w:val="00FC52B4"/>
    <w:rsid w:val="00FC6883"/>
    <w:rsid w:val="00FC7AB8"/>
    <w:rsid w:val="00FD2892"/>
    <w:rsid w:val="00FD3D49"/>
    <w:rsid w:val="00FD4046"/>
    <w:rsid w:val="00FE0BE0"/>
    <w:rsid w:val="00FE1936"/>
    <w:rsid w:val="00FE1E2B"/>
    <w:rsid w:val="00FE3BFD"/>
    <w:rsid w:val="00FE3E34"/>
    <w:rsid w:val="00FE47F4"/>
    <w:rsid w:val="00FE5A7C"/>
    <w:rsid w:val="00FE65A2"/>
    <w:rsid w:val="00FE6A77"/>
    <w:rsid w:val="00FF03DA"/>
    <w:rsid w:val="00FF11ED"/>
    <w:rsid w:val="00FF20B5"/>
    <w:rsid w:val="00FF2EA0"/>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D779A5"/>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9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99"/>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1716000066">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 w:id="213906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D00CE-8621-43EE-97FE-92B5AE1D2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14</Pages>
  <Words>4069</Words>
  <Characters>29156</Characters>
  <Application>Microsoft Office Word</Application>
  <DocSecurity>0</DocSecurity>
  <Lines>242</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33159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dc:description/>
  <cp:lastModifiedBy>Данилова Татьяна Владимировна</cp:lastModifiedBy>
  <cp:revision>6</cp:revision>
  <cp:lastPrinted>2018-12-20T10:26:00Z</cp:lastPrinted>
  <dcterms:created xsi:type="dcterms:W3CDTF">2018-12-12T09:04:00Z</dcterms:created>
  <dcterms:modified xsi:type="dcterms:W3CDTF">2018-12-20T10:27:00Z</dcterms:modified>
</cp:coreProperties>
</file>